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F366F" w14:textId="30AE6A14" w:rsidR="00B641C2" w:rsidRPr="00B641C2" w:rsidRDefault="00B641C2" w:rsidP="00B641C2">
      <w:pPr>
        <w:spacing w:before="0" w:after="0" w:line="240" w:lineRule="auto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Załącznik nr 4</w:t>
      </w:r>
      <w:r w:rsidR="00AA6232">
        <w:rPr>
          <w:rFonts w:ascii="Cambria" w:eastAsia="Calibri" w:hAnsi="Cambria"/>
          <w:b/>
          <w:bCs/>
        </w:rPr>
        <w:t xml:space="preserve"> A </w:t>
      </w:r>
    </w:p>
    <w:p w14:paraId="24381127" w14:textId="77777777" w:rsidR="00B641C2" w:rsidRPr="00B641C2" w:rsidRDefault="00B641C2" w:rsidP="00B641C2">
      <w:pPr>
        <w:spacing w:before="0" w:after="0" w:line="300" w:lineRule="auto"/>
        <w:jc w:val="right"/>
        <w:rPr>
          <w:rFonts w:ascii="Cambria" w:eastAsia="Calibri" w:hAnsi="Cambria"/>
          <w:sz w:val="10"/>
          <w:szCs w:val="10"/>
        </w:rPr>
      </w:pPr>
    </w:p>
    <w:p w14:paraId="15F6DDBC" w14:textId="77777777" w:rsidR="00B641C2" w:rsidRPr="00B641C2" w:rsidRDefault="00B641C2" w:rsidP="00B641C2">
      <w:pPr>
        <w:pBdr>
          <w:bottom w:val="single" w:sz="4" w:space="1" w:color="auto"/>
        </w:pBdr>
        <w:spacing w:before="0" w:after="0" w:line="300" w:lineRule="auto"/>
        <w:jc w:val="center"/>
        <w:rPr>
          <w:rFonts w:ascii="Cambria" w:eastAsia="Calibri" w:hAnsi="Cambria"/>
          <w:b/>
          <w:bCs/>
        </w:rPr>
      </w:pPr>
      <w:r w:rsidRPr="00B641C2">
        <w:rPr>
          <w:rFonts w:ascii="Cambria" w:eastAsia="Calibri" w:hAnsi="Cambria"/>
          <w:b/>
          <w:bCs/>
        </w:rPr>
        <w:t>Wzór oświadczenia podmiotu udostępniającego zasoby składanego</w:t>
      </w:r>
      <w:r w:rsidRPr="00B641C2">
        <w:rPr>
          <w:rFonts w:ascii="Cambria" w:eastAsia="Calibri" w:hAnsi="Cambria"/>
          <w:b/>
          <w:bCs/>
        </w:rPr>
        <w:br/>
        <w:t>na podstawie art. 125 ust. 1 ustawy Pzp</w:t>
      </w:r>
    </w:p>
    <w:p w14:paraId="32E1E938" w14:textId="184266CA" w:rsidR="00FA67FD" w:rsidRDefault="00FA67FD" w:rsidP="00B641C2">
      <w:pPr>
        <w:tabs>
          <w:tab w:val="left" w:pos="567"/>
        </w:tabs>
        <w:spacing w:before="0" w:after="0" w:line="276" w:lineRule="auto"/>
        <w:jc w:val="center"/>
        <w:rPr>
          <w:rFonts w:ascii="Cambria" w:eastAsia="Calibri" w:hAnsi="Cambria" w:cs="Cambria"/>
          <w:bCs/>
        </w:rPr>
      </w:pPr>
      <w:r>
        <w:rPr>
          <w:rFonts w:ascii="Cambria" w:eastAsia="Calibri" w:hAnsi="Cambria"/>
          <w:bCs/>
        </w:rPr>
        <w:t>(Znak sprawy:</w:t>
      </w:r>
      <w:r>
        <w:rPr>
          <w:rFonts w:ascii="Cambria" w:eastAsia="Calibri" w:hAnsi="Cambria"/>
          <w:b/>
          <w:bCs/>
        </w:rPr>
        <w:t xml:space="preserve"> SR.271.</w:t>
      </w:r>
      <w:r w:rsidR="00110481">
        <w:rPr>
          <w:rFonts w:ascii="Cambria" w:eastAsia="Calibri" w:hAnsi="Cambria"/>
          <w:b/>
          <w:bCs/>
        </w:rPr>
        <w:t>2</w:t>
      </w:r>
      <w:bookmarkStart w:id="0" w:name="_GoBack"/>
      <w:r w:rsidR="00FD34EE">
        <w:rPr>
          <w:rFonts w:ascii="Cambria" w:eastAsia="Calibri" w:hAnsi="Cambria"/>
          <w:b/>
          <w:bCs/>
        </w:rPr>
        <w:t>4</w:t>
      </w:r>
      <w:bookmarkEnd w:id="0"/>
      <w:r>
        <w:rPr>
          <w:rFonts w:ascii="Cambria" w:eastAsia="Calibri" w:hAnsi="Cambria"/>
          <w:b/>
          <w:bCs/>
        </w:rPr>
        <w:t>.2025</w:t>
      </w:r>
      <w:r>
        <w:rPr>
          <w:rFonts w:ascii="Cambria" w:eastAsia="Calibri" w:hAnsi="Cambria"/>
          <w:bCs/>
        </w:rPr>
        <w:t>)</w:t>
      </w:r>
    </w:p>
    <w:p w14:paraId="3AA54399" w14:textId="36E6EC27" w:rsidR="00B641C2" w:rsidRPr="00B641C2" w:rsidRDefault="00B641C2" w:rsidP="00B641C2">
      <w:pPr>
        <w:tabs>
          <w:tab w:val="left" w:pos="567"/>
        </w:tabs>
        <w:spacing w:before="0" w:after="0" w:line="276" w:lineRule="auto"/>
        <w:jc w:val="center"/>
        <w:rPr>
          <w:rFonts w:ascii="Cambria" w:eastAsia="Calibri" w:hAnsi="Cambria" w:cs="Cambria"/>
          <w:b/>
        </w:rPr>
      </w:pPr>
    </w:p>
    <w:p w14:paraId="711F174D" w14:textId="77777777" w:rsidR="00B641C2" w:rsidRPr="00B641C2" w:rsidRDefault="00B641C2" w:rsidP="00B641C2">
      <w:pPr>
        <w:suppressAutoHyphens/>
        <w:autoSpaceDN w:val="0"/>
        <w:spacing w:before="0" w:after="0" w:line="276" w:lineRule="auto"/>
        <w:jc w:val="both"/>
        <w:textAlignment w:val="baseline"/>
        <w:rPr>
          <w:rFonts w:ascii="Cambria" w:hAnsi="Cambria"/>
          <w:b/>
          <w:color w:val="000000"/>
          <w:u w:val="single"/>
          <w:lang w:eastAsia="pl-PL"/>
        </w:rPr>
      </w:pPr>
      <w:r w:rsidRPr="00B641C2">
        <w:rPr>
          <w:rFonts w:ascii="Cambria" w:hAnsi="Cambria"/>
          <w:b/>
          <w:color w:val="000000"/>
          <w:u w:val="single"/>
          <w:lang w:eastAsia="pl-PL"/>
        </w:rPr>
        <w:t>ZAMAWIAJĄCY:</w:t>
      </w:r>
    </w:p>
    <w:p w14:paraId="50CDD331" w14:textId="77777777" w:rsidR="00B641C2" w:rsidRPr="00B641C2" w:rsidRDefault="00B641C2" w:rsidP="00B641C2">
      <w:pPr>
        <w:spacing w:before="0" w:after="0" w:line="276" w:lineRule="auto"/>
        <w:jc w:val="both"/>
        <w:rPr>
          <w:rFonts w:ascii="Cambria" w:eastAsia="Calibri" w:hAnsi="Cambria"/>
          <w:b/>
        </w:rPr>
      </w:pPr>
      <w:r w:rsidRPr="00B641C2">
        <w:rPr>
          <w:rFonts w:ascii="Cambria" w:eastAsia="Calibri" w:hAnsi="Cambria"/>
          <w:b/>
        </w:rPr>
        <w:t>Gmina Dębe Wielkie</w:t>
      </w:r>
      <w:r w:rsidRPr="00B641C2">
        <w:rPr>
          <w:rFonts w:ascii="Cambria" w:eastAsia="Calibri" w:hAnsi="Cambria" w:cs="Helvetica"/>
          <w:bCs/>
          <w:color w:val="000000"/>
        </w:rPr>
        <w:t>,</w:t>
      </w:r>
    </w:p>
    <w:p w14:paraId="032BE023" w14:textId="77777777" w:rsidR="00B641C2" w:rsidRPr="00B641C2" w:rsidRDefault="00B641C2" w:rsidP="00B641C2">
      <w:pPr>
        <w:spacing w:before="0" w:after="0" w:line="276" w:lineRule="auto"/>
        <w:contextualSpacing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ul. Strażacka 3, 05-311 Dębe Wielkie,</w:t>
      </w:r>
    </w:p>
    <w:p w14:paraId="45425051" w14:textId="77777777" w:rsidR="00B641C2" w:rsidRPr="00B641C2" w:rsidRDefault="00B641C2" w:rsidP="00B641C2">
      <w:pPr>
        <w:spacing w:before="0" w:after="0" w:line="276" w:lineRule="auto"/>
        <w:contextualSpacing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NIP: 822-21-46-636, REGON: 711582641,</w:t>
      </w:r>
    </w:p>
    <w:p w14:paraId="1C1016B6" w14:textId="77777777" w:rsidR="00B641C2" w:rsidRPr="00B641C2" w:rsidRDefault="00B641C2" w:rsidP="00B641C2">
      <w:pPr>
        <w:spacing w:before="0" w:after="0" w:line="276" w:lineRule="auto"/>
        <w:contextualSpacing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 xml:space="preserve">nr telefonu +48 (25) 756 47 00, </w:t>
      </w:r>
    </w:p>
    <w:p w14:paraId="30440216" w14:textId="77777777" w:rsidR="00B641C2" w:rsidRPr="00B641C2" w:rsidRDefault="00B641C2" w:rsidP="00B641C2">
      <w:pPr>
        <w:tabs>
          <w:tab w:val="left" w:pos="567"/>
        </w:tabs>
        <w:spacing w:before="0" w:after="0" w:line="276" w:lineRule="auto"/>
        <w:jc w:val="both"/>
        <w:rPr>
          <w:rFonts w:ascii="Cambria" w:eastAsia="Calibri" w:hAnsi="Cambria"/>
          <w:color w:val="0070C0"/>
          <w:u w:val="single"/>
        </w:rPr>
      </w:pPr>
      <w:r w:rsidRPr="00B641C2">
        <w:rPr>
          <w:rFonts w:ascii="Cambria" w:eastAsia="Calibri" w:hAnsi="Cambria" w:cs="Arial"/>
          <w:bCs/>
        </w:rPr>
        <w:t xml:space="preserve">Poczta elektroniczna [e-mail]: </w:t>
      </w:r>
      <w:hyperlink r:id="rId11" w:history="1">
        <w:r w:rsidRPr="00B641C2">
          <w:rPr>
            <w:rFonts w:ascii="Cambria" w:eastAsia="Calibri" w:hAnsi="Cambria"/>
            <w:color w:val="0432FF"/>
            <w:u w:val="single"/>
          </w:rPr>
          <w:t>sekretariat@debewielkie.pl</w:t>
        </w:r>
      </w:hyperlink>
      <w:r w:rsidRPr="00B641C2">
        <w:rPr>
          <w:rFonts w:ascii="Cambria" w:eastAsia="Calibri" w:hAnsi="Cambria"/>
        </w:rPr>
        <w:t xml:space="preserve"> </w:t>
      </w:r>
    </w:p>
    <w:p w14:paraId="3C10C1C9" w14:textId="77777777" w:rsidR="00B641C2" w:rsidRPr="00B641C2" w:rsidRDefault="00B641C2" w:rsidP="00B641C2">
      <w:pPr>
        <w:tabs>
          <w:tab w:val="left" w:pos="567"/>
        </w:tabs>
        <w:spacing w:before="0" w:after="0" w:line="276" w:lineRule="auto"/>
        <w:jc w:val="both"/>
        <w:rPr>
          <w:rFonts w:ascii="Cambria" w:eastAsia="Calibri" w:hAnsi="Cambria"/>
          <w:color w:val="0070C0"/>
          <w:u w:val="single"/>
        </w:rPr>
      </w:pPr>
      <w:r w:rsidRPr="00B641C2">
        <w:rPr>
          <w:rFonts w:ascii="Cambria" w:eastAsia="Calibri" w:hAnsi="Cambria" w:cs="Arial"/>
          <w:bCs/>
        </w:rPr>
        <w:t xml:space="preserve">Strona internetowa Zamawiającego [URL]: </w:t>
      </w:r>
      <w:hyperlink r:id="rId12" w:history="1">
        <w:r w:rsidRPr="00B641C2">
          <w:rPr>
            <w:rFonts w:ascii="Cambria" w:eastAsia="Calibri" w:hAnsi="Cambria"/>
            <w:color w:val="0432FF"/>
            <w:u w:val="single"/>
          </w:rPr>
          <w:t>http://www.debewielkie.pl</w:t>
        </w:r>
      </w:hyperlink>
      <w:r w:rsidRPr="00B641C2">
        <w:rPr>
          <w:rFonts w:ascii="Cambria" w:eastAsia="Calibri" w:hAnsi="Cambria"/>
        </w:rPr>
        <w:t xml:space="preserve"> </w:t>
      </w:r>
    </w:p>
    <w:p w14:paraId="69E713E8" w14:textId="77777777" w:rsidR="00B641C2" w:rsidRPr="00B641C2" w:rsidRDefault="00B641C2" w:rsidP="00B641C2">
      <w:pPr>
        <w:spacing w:before="0" w:after="0" w:line="276" w:lineRule="auto"/>
        <w:contextualSpacing/>
        <w:rPr>
          <w:rFonts w:ascii="Cambria" w:eastAsia="Calibri" w:hAnsi="Cambria" w:cs="Arial"/>
          <w:bCs/>
        </w:rPr>
      </w:pPr>
      <w:r w:rsidRPr="00B641C2">
        <w:rPr>
          <w:rFonts w:ascii="Cambria" w:eastAsia="Calibri" w:hAnsi="Cambria"/>
        </w:rPr>
        <w:t xml:space="preserve">Godziny urzędowania: poniedziałek - środa: godz. 8.00 – 16.00, czwartek: </w:t>
      </w:r>
      <w:r w:rsidRPr="00B641C2">
        <w:rPr>
          <w:rFonts w:ascii="Cambria" w:eastAsia="Calibri" w:hAnsi="Cambria"/>
        </w:rPr>
        <w:br/>
        <w:t xml:space="preserve">8.00 – 18.00, piątek: 8.00 – 14.00 </w:t>
      </w:r>
      <w:r w:rsidRPr="00B641C2">
        <w:rPr>
          <w:rFonts w:ascii="Cambria" w:eastAsia="Calibri" w:hAnsi="Cambria" w:cs="Arial"/>
          <w:bCs/>
        </w:rPr>
        <w:t>z wyłączeniem dni ustawowo wolnych od pracy.</w:t>
      </w:r>
    </w:p>
    <w:p w14:paraId="60F3ADF4" w14:textId="77777777" w:rsidR="00B641C2" w:rsidRPr="00B641C2" w:rsidRDefault="00B641C2" w:rsidP="00B641C2">
      <w:pPr>
        <w:tabs>
          <w:tab w:val="left" w:pos="567"/>
        </w:tabs>
        <w:autoSpaceDE w:val="0"/>
        <w:autoSpaceDN w:val="0"/>
        <w:adjustRightInd w:val="0"/>
        <w:spacing w:before="0" w:after="0" w:line="300" w:lineRule="auto"/>
        <w:jc w:val="both"/>
        <w:rPr>
          <w:rFonts w:ascii="Cambria" w:eastAsia="Calibri" w:hAnsi="Cambria"/>
          <w:color w:val="0070C0"/>
          <w:sz w:val="16"/>
          <w:szCs w:val="16"/>
          <w:u w:val="single"/>
        </w:rPr>
      </w:pPr>
    </w:p>
    <w:p w14:paraId="7F656173" w14:textId="77777777" w:rsidR="00B641C2" w:rsidRPr="00B641C2" w:rsidRDefault="00B641C2" w:rsidP="00B641C2">
      <w:pPr>
        <w:tabs>
          <w:tab w:val="left" w:pos="567"/>
        </w:tabs>
        <w:autoSpaceDE w:val="0"/>
        <w:autoSpaceDN w:val="0"/>
        <w:adjustRightInd w:val="0"/>
        <w:spacing w:before="0" w:after="0" w:line="300" w:lineRule="auto"/>
        <w:jc w:val="both"/>
        <w:rPr>
          <w:rFonts w:ascii="Cambria" w:eastAsia="Calibri" w:hAnsi="Cambria"/>
          <w:b/>
          <w:bCs/>
          <w:color w:val="000000"/>
          <w:u w:val="single"/>
        </w:rPr>
      </w:pPr>
      <w:r w:rsidRPr="00B641C2">
        <w:rPr>
          <w:rFonts w:ascii="Cambria" w:eastAsia="Calibri" w:hAnsi="Cambria"/>
          <w:b/>
          <w:bCs/>
          <w:color w:val="000000"/>
          <w:u w:val="single"/>
        </w:rPr>
        <w:t>PODMIOT UDOSTĘPNIAJĄCY ZASOBY:</w:t>
      </w:r>
    </w:p>
    <w:p w14:paraId="6F58639F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…………………………………………………..…..…………</w:t>
      </w:r>
    </w:p>
    <w:p w14:paraId="2CF2CBDD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…………………………………………………..…..…………</w:t>
      </w:r>
    </w:p>
    <w:p w14:paraId="7983B5EC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…………………………………………………..…..…………</w:t>
      </w:r>
    </w:p>
    <w:p w14:paraId="4CE71A5E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  <w:i/>
          <w:sz w:val="18"/>
          <w:szCs w:val="18"/>
        </w:rPr>
      </w:pPr>
      <w:r w:rsidRPr="00B641C2">
        <w:rPr>
          <w:rFonts w:ascii="Cambria" w:eastAsia="Calibri" w:hAnsi="Cambria"/>
          <w:i/>
          <w:sz w:val="18"/>
          <w:szCs w:val="18"/>
        </w:rPr>
        <w:t>(pełna nazwa/firma, adres, w zależności od podmiotu: NIP/PESEL, KRS/CEIDG)</w:t>
      </w:r>
    </w:p>
    <w:p w14:paraId="58EB56E6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  <w:sz w:val="10"/>
          <w:szCs w:val="10"/>
          <w:u w:val="single"/>
        </w:rPr>
      </w:pPr>
    </w:p>
    <w:p w14:paraId="57718BB9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  <w:u w:val="single"/>
        </w:rPr>
      </w:pPr>
      <w:r w:rsidRPr="00B641C2">
        <w:rPr>
          <w:rFonts w:ascii="Cambria" w:eastAsia="Calibri" w:hAnsi="Cambria"/>
          <w:u w:val="single"/>
        </w:rPr>
        <w:t>reprezentowany przez:</w:t>
      </w:r>
    </w:p>
    <w:p w14:paraId="3A0A0DB3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…………………………………………………..…..…………</w:t>
      </w:r>
    </w:p>
    <w:p w14:paraId="2EBC6F89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…………………………………………………..…..…………</w:t>
      </w:r>
    </w:p>
    <w:p w14:paraId="0E0F96A4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  <w:i/>
          <w:sz w:val="18"/>
          <w:szCs w:val="18"/>
        </w:rPr>
      </w:pPr>
      <w:r w:rsidRPr="00B641C2">
        <w:rPr>
          <w:rFonts w:ascii="Cambria" w:eastAsia="Calibri" w:hAnsi="Cambria"/>
          <w:i/>
          <w:sz w:val="18"/>
          <w:szCs w:val="18"/>
        </w:rPr>
        <w:t xml:space="preserve"> (imię, nazwisko, stanowisko/podstawa do reprezentacji)</w:t>
      </w:r>
    </w:p>
    <w:p w14:paraId="0712CA14" w14:textId="77777777" w:rsidR="00B641C2" w:rsidRPr="00B641C2" w:rsidRDefault="00B641C2" w:rsidP="00B641C2">
      <w:pPr>
        <w:spacing w:before="0" w:after="0" w:line="300" w:lineRule="auto"/>
        <w:rPr>
          <w:rFonts w:ascii="Cambria" w:eastAsia="Calibri" w:hAnsi="Cambria"/>
          <w:i/>
          <w:sz w:val="10"/>
          <w:szCs w:val="10"/>
        </w:rPr>
      </w:pPr>
    </w:p>
    <w:tbl>
      <w:tblPr>
        <w:tblStyle w:val="Tabela-Siatka2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B641C2" w:rsidRPr="00B641C2" w14:paraId="4B4AA6AF" w14:textId="77777777" w:rsidTr="00B641C2">
        <w:tc>
          <w:tcPr>
            <w:tcW w:w="9093" w:type="dxa"/>
            <w:shd w:val="clear" w:color="auto" w:fill="F2F2F2"/>
          </w:tcPr>
          <w:p w14:paraId="76DF1317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EC518A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B641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3010276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8C82EDA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B641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B641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BA2DB3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B77F0F6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 w:cs="Arial"/>
                <w:b/>
              </w:rPr>
            </w:pPr>
            <w:r w:rsidRPr="00B641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363EB67" w14:textId="77777777" w:rsidR="00B641C2" w:rsidRPr="00B641C2" w:rsidRDefault="00B641C2" w:rsidP="00B641C2">
            <w:pPr>
              <w:spacing w:before="0" w:after="0"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09E9605E" w14:textId="77777777" w:rsidR="00B641C2" w:rsidRPr="00B641C2" w:rsidRDefault="00B641C2" w:rsidP="00B641C2">
      <w:pPr>
        <w:tabs>
          <w:tab w:val="left" w:pos="567"/>
        </w:tabs>
        <w:spacing w:before="0" w:after="0" w:line="300" w:lineRule="auto"/>
        <w:contextualSpacing/>
        <w:jc w:val="both"/>
        <w:rPr>
          <w:rFonts w:ascii="Cambria" w:eastAsia="Calibri" w:hAnsi="Cambria"/>
          <w:sz w:val="10"/>
          <w:szCs w:val="10"/>
        </w:rPr>
      </w:pPr>
    </w:p>
    <w:p w14:paraId="5922B2FD" w14:textId="75A184C0" w:rsidR="00B641C2" w:rsidRPr="00B641C2" w:rsidRDefault="00B641C2" w:rsidP="00B641C2">
      <w:pPr>
        <w:tabs>
          <w:tab w:val="left" w:pos="567"/>
        </w:tabs>
        <w:spacing w:before="0" w:after="0" w:line="300" w:lineRule="auto"/>
        <w:contextualSpacing/>
        <w:jc w:val="both"/>
        <w:rPr>
          <w:rFonts w:ascii="Cambria" w:eastAsia="Calibri" w:hAnsi="Cambria"/>
          <w:b/>
          <w:bCs/>
          <w:i/>
          <w:iCs/>
        </w:rPr>
      </w:pPr>
      <w:r w:rsidRPr="00B641C2">
        <w:rPr>
          <w:rFonts w:ascii="Cambria" w:eastAsia="Calibri" w:hAnsi="Cambria"/>
        </w:rPr>
        <w:t>Na potrzeby postępowania o udzielenie zamówienia publicznego którego przedmiotem jest zadanie pn.:</w:t>
      </w:r>
      <w:r>
        <w:rPr>
          <w:rFonts w:ascii="Cambria" w:eastAsia="Calibri" w:hAnsi="Cambria"/>
        </w:rPr>
        <w:t xml:space="preserve"> </w:t>
      </w:r>
      <w:r w:rsidRPr="00D71CA3">
        <w:rPr>
          <w:rFonts w:ascii="Cambria" w:hAnsi="Cambria"/>
          <w:b/>
          <w:sz w:val="26"/>
          <w:szCs w:val="26"/>
          <w:lang w:eastAsia="pl-PL"/>
        </w:rPr>
        <w:t>„</w:t>
      </w:r>
      <w:r w:rsidRPr="00D71CA3">
        <w:rPr>
          <w:rFonts w:ascii="Cambria" w:hAnsi="Cambria"/>
          <w:b/>
          <w:bCs/>
          <w:sz w:val="26"/>
          <w:szCs w:val="26"/>
          <w:lang w:eastAsia="pl-PL"/>
        </w:rPr>
        <w:t xml:space="preserve">Podniesienie poziomu bezpieczeństwa infrastruktury informatycznej oraz poziomu wiedzy o </w:t>
      </w:r>
      <w:proofErr w:type="spellStart"/>
      <w:r w:rsidRPr="00D71CA3">
        <w:rPr>
          <w:rFonts w:ascii="Cambria" w:hAnsi="Cambria"/>
          <w:b/>
          <w:bCs/>
          <w:sz w:val="26"/>
          <w:szCs w:val="26"/>
          <w:lang w:eastAsia="pl-PL"/>
        </w:rPr>
        <w:t>cyberzagrożeniach</w:t>
      </w:r>
      <w:proofErr w:type="spellEnd"/>
      <w:r w:rsidRPr="00D71CA3">
        <w:rPr>
          <w:rFonts w:ascii="Cambria" w:hAnsi="Cambria"/>
          <w:b/>
          <w:bCs/>
          <w:sz w:val="26"/>
          <w:szCs w:val="26"/>
          <w:lang w:eastAsia="pl-PL"/>
        </w:rPr>
        <w:t xml:space="preserve"> w Urzędzie Gminy Dębe Wielkie</w:t>
      </w:r>
      <w:r w:rsidRPr="00D71CA3">
        <w:rPr>
          <w:rFonts w:ascii="Cambria" w:hAnsi="Cambria"/>
          <w:b/>
          <w:sz w:val="26"/>
          <w:szCs w:val="26"/>
          <w:lang w:eastAsia="pl-PL"/>
        </w:rPr>
        <w:t>”</w:t>
      </w:r>
      <w:r>
        <w:rPr>
          <w:rFonts w:ascii="Cambria" w:hAnsi="Cambria"/>
          <w:b/>
          <w:sz w:val="26"/>
          <w:szCs w:val="26"/>
          <w:lang w:eastAsia="pl-PL"/>
        </w:rPr>
        <w:t xml:space="preserve"> </w:t>
      </w:r>
      <w:r w:rsidRPr="00B641C2">
        <w:rPr>
          <w:rFonts w:ascii="Cambria" w:eastAsia="Calibri" w:hAnsi="Cambria"/>
          <w:snapToGrid w:val="0"/>
        </w:rPr>
        <w:t>p</w:t>
      </w:r>
      <w:r w:rsidRPr="00B641C2">
        <w:rPr>
          <w:rFonts w:ascii="Cambria" w:eastAsia="Calibri" w:hAnsi="Cambria"/>
        </w:rPr>
        <w:t xml:space="preserve">rowadzonego przez </w:t>
      </w:r>
      <w:r w:rsidRPr="00B641C2">
        <w:rPr>
          <w:rFonts w:ascii="Cambria" w:eastAsia="Calibri" w:hAnsi="Cambria"/>
          <w:b/>
        </w:rPr>
        <w:t xml:space="preserve">Gminę Dębe Wielkie, </w:t>
      </w:r>
      <w:r w:rsidRPr="00B641C2">
        <w:rPr>
          <w:rFonts w:ascii="Cambria" w:eastAsia="Calibri" w:hAnsi="Cambria"/>
          <w:b/>
          <w:u w:val="single"/>
        </w:rPr>
        <w:t>oświadczam, co następuje:</w:t>
      </w:r>
    </w:p>
    <w:p w14:paraId="233980A2" w14:textId="77777777" w:rsidR="00B641C2" w:rsidRPr="00B641C2" w:rsidRDefault="00B641C2" w:rsidP="00B641C2">
      <w:pPr>
        <w:shd w:val="clear" w:color="auto" w:fill="D9D9D9"/>
        <w:spacing w:before="0" w:after="0" w:line="300" w:lineRule="auto"/>
        <w:jc w:val="both"/>
        <w:rPr>
          <w:rFonts w:ascii="Cambria" w:eastAsia="Calibri" w:hAnsi="Cambria"/>
          <w:b/>
        </w:rPr>
      </w:pPr>
      <w:r w:rsidRPr="00B641C2">
        <w:rPr>
          <w:rFonts w:ascii="Cambria" w:eastAsia="Calibri" w:hAnsi="Cambria"/>
          <w:b/>
        </w:rPr>
        <w:t>OŚWIADCZENIA DOTYCZĄCE PODSTAW WYKLUCZENIA:</w:t>
      </w:r>
    </w:p>
    <w:p w14:paraId="70088FD4" w14:textId="77777777" w:rsidR="00B641C2" w:rsidRPr="00B641C2" w:rsidRDefault="00B641C2" w:rsidP="00B641C2">
      <w:pPr>
        <w:spacing w:before="0" w:after="0" w:line="300" w:lineRule="auto"/>
        <w:ind w:left="720"/>
        <w:contextualSpacing/>
        <w:jc w:val="both"/>
        <w:rPr>
          <w:rFonts w:ascii="Cambria" w:eastAsia="Calibri" w:hAnsi="Cambria"/>
          <w:sz w:val="10"/>
          <w:szCs w:val="10"/>
        </w:rPr>
      </w:pPr>
    </w:p>
    <w:p w14:paraId="1382B513" w14:textId="77777777" w:rsidR="00B641C2" w:rsidRPr="00B641C2" w:rsidRDefault="00B641C2" w:rsidP="00B641C2">
      <w:pPr>
        <w:numPr>
          <w:ilvl w:val="0"/>
          <w:numId w:val="70"/>
        </w:numPr>
        <w:spacing w:before="0" w:after="0" w:line="276" w:lineRule="auto"/>
        <w:ind w:left="284" w:hanging="284"/>
        <w:contextualSpacing/>
        <w:jc w:val="both"/>
        <w:rPr>
          <w:rFonts w:ascii="Cambria" w:eastAsia="Calibri" w:hAnsi="Cambria" w:cs="Arial"/>
        </w:rPr>
      </w:pPr>
      <w:r w:rsidRPr="00B641C2">
        <w:rPr>
          <w:rFonts w:ascii="Cambria" w:eastAsia="Calibri" w:hAnsi="Cambria" w:cs="Arial"/>
        </w:rPr>
        <w:lastRenderedPageBreak/>
        <w:t>Oświadczam, że nie podlegam wykluczeniu z postępowania na podstawie art. 108 ust. 1 ustawy Pzp.</w:t>
      </w:r>
    </w:p>
    <w:p w14:paraId="1BB6094F" w14:textId="67F6BF5C" w:rsidR="00B641C2" w:rsidRPr="00B641C2" w:rsidRDefault="00B641C2" w:rsidP="00B641C2">
      <w:pPr>
        <w:numPr>
          <w:ilvl w:val="0"/>
          <w:numId w:val="70"/>
        </w:numPr>
        <w:spacing w:before="0" w:after="0" w:line="276" w:lineRule="auto"/>
        <w:ind w:left="284" w:hanging="284"/>
        <w:contextualSpacing/>
        <w:jc w:val="both"/>
        <w:rPr>
          <w:rFonts w:ascii="Cambria" w:eastAsia="Calibri" w:hAnsi="Cambria" w:cs="Arial"/>
        </w:rPr>
      </w:pPr>
      <w:r w:rsidRPr="00B641C2">
        <w:rPr>
          <w:rFonts w:ascii="Cambria" w:eastAsia="Calibri" w:hAnsi="Cambria" w:cs="Arial"/>
        </w:rPr>
        <w:t xml:space="preserve">Oświadczam, że nie zachodzą w stosunku do mnie przesłanki wykluczenia z postępowania na podstawie art.  </w:t>
      </w:r>
      <w:r w:rsidRPr="00B641C2">
        <w:rPr>
          <w:rFonts w:ascii="Cambria" w:hAnsi="Cambria" w:cs="Arial"/>
          <w:lang w:eastAsia="pl-PL"/>
        </w:rPr>
        <w:t xml:space="preserve">7 ust. 1 ustawy </w:t>
      </w:r>
      <w:r w:rsidRPr="00B641C2">
        <w:rPr>
          <w:rFonts w:ascii="Cambria" w:eastAsia="Calibri" w:hAnsi="Cambria" w:cs="Arial"/>
        </w:rPr>
        <w:t xml:space="preserve">z dnia 13 kwietnia 2022 r. </w:t>
      </w:r>
      <w:r w:rsidRPr="00B641C2">
        <w:rPr>
          <w:rFonts w:ascii="Cambria" w:eastAsia="Calibri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B641C2">
        <w:rPr>
          <w:rFonts w:ascii="Cambria" w:eastAsia="Calibri" w:hAnsi="Cambria" w:cs="Arial"/>
        </w:rPr>
        <w:t xml:space="preserve"> (</w:t>
      </w:r>
      <w:r w:rsidRPr="00B641C2">
        <w:rPr>
          <w:rFonts w:ascii="Cambria" w:eastAsia="SimSun" w:hAnsi="Cambria" w:cs="Cambria"/>
          <w:kern w:val="1"/>
          <w:lang w:eastAsia="ar-SA"/>
        </w:rPr>
        <w:t>t. j. Dz. U. 202</w:t>
      </w:r>
      <w:r w:rsidR="00C93A7A">
        <w:rPr>
          <w:rFonts w:ascii="Cambria" w:eastAsia="SimSun" w:hAnsi="Cambria" w:cs="Cambria"/>
          <w:kern w:val="1"/>
          <w:lang w:eastAsia="ar-SA"/>
        </w:rPr>
        <w:t>5</w:t>
      </w:r>
      <w:r w:rsidRPr="00B641C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C93A7A">
        <w:rPr>
          <w:rFonts w:ascii="Cambria" w:eastAsia="SimSun" w:hAnsi="Cambria" w:cs="Cambria"/>
          <w:kern w:val="1"/>
          <w:lang w:eastAsia="ar-SA"/>
        </w:rPr>
        <w:t xml:space="preserve">514 </w:t>
      </w:r>
      <w:r w:rsidRPr="00B641C2">
        <w:rPr>
          <w:rFonts w:ascii="Cambria" w:eastAsia="SimSun" w:hAnsi="Cambria" w:cs="Cambria"/>
          <w:kern w:val="1"/>
          <w:lang w:eastAsia="ar-SA"/>
        </w:rPr>
        <w:t xml:space="preserve">z </w:t>
      </w:r>
      <w:proofErr w:type="spellStart"/>
      <w:r w:rsidRPr="00B641C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Pr="00B641C2">
        <w:rPr>
          <w:rFonts w:ascii="Cambria" w:eastAsia="SimSun" w:hAnsi="Cambria" w:cs="Cambria"/>
          <w:kern w:val="1"/>
          <w:lang w:eastAsia="ar-SA"/>
        </w:rPr>
        <w:t>. zm.</w:t>
      </w:r>
      <w:r w:rsidRPr="00B641C2">
        <w:rPr>
          <w:rFonts w:ascii="Cambria" w:eastAsia="Calibri" w:hAnsi="Cambria" w:cs="Arial"/>
        </w:rPr>
        <w:t>)</w:t>
      </w:r>
      <w:r w:rsidRPr="00B641C2">
        <w:rPr>
          <w:rFonts w:ascii="Cambria" w:eastAsia="Calibri" w:hAnsi="Cambria" w:cs="Arial"/>
          <w:vertAlign w:val="superscript"/>
        </w:rPr>
        <w:footnoteReference w:id="1"/>
      </w:r>
      <w:r w:rsidRPr="00B641C2">
        <w:rPr>
          <w:rFonts w:ascii="Cambria" w:eastAsia="Calibri" w:hAnsi="Cambria" w:cs="Arial"/>
        </w:rPr>
        <w:t xml:space="preserve">. </w:t>
      </w:r>
    </w:p>
    <w:p w14:paraId="318FD612" w14:textId="77777777" w:rsidR="00B641C2" w:rsidRPr="00B641C2" w:rsidRDefault="00B641C2" w:rsidP="00B641C2">
      <w:pPr>
        <w:spacing w:before="0" w:after="0" w:line="276" w:lineRule="auto"/>
        <w:jc w:val="both"/>
        <w:rPr>
          <w:rFonts w:ascii="Cambria" w:eastAsia="Calibri" w:hAnsi="Cambria" w:cs="Arial"/>
          <w:sz w:val="10"/>
          <w:szCs w:val="10"/>
        </w:rPr>
      </w:pPr>
    </w:p>
    <w:p w14:paraId="52ED5F26" w14:textId="77777777" w:rsidR="00B641C2" w:rsidRPr="00B641C2" w:rsidRDefault="00B641C2" w:rsidP="00B641C2">
      <w:pPr>
        <w:spacing w:before="0" w:after="0"/>
        <w:jc w:val="both"/>
        <w:rPr>
          <w:rFonts w:ascii="Cambria" w:eastAsia="Calibri" w:hAnsi="Cambria" w:cs="Arial"/>
          <w:sz w:val="10"/>
          <w:szCs w:val="10"/>
        </w:rPr>
      </w:pPr>
    </w:p>
    <w:p w14:paraId="776810E3" w14:textId="77777777" w:rsidR="00B641C2" w:rsidRPr="00B641C2" w:rsidRDefault="00B641C2" w:rsidP="00B641C2">
      <w:pPr>
        <w:spacing w:before="0" w:after="0"/>
        <w:jc w:val="both"/>
        <w:rPr>
          <w:rFonts w:ascii="Cambria" w:eastAsia="Calibri" w:hAnsi="Cambria" w:cs="Arial"/>
          <w:sz w:val="10"/>
          <w:szCs w:val="10"/>
        </w:rPr>
      </w:pPr>
    </w:p>
    <w:p w14:paraId="6E5CDDBB" w14:textId="77777777" w:rsidR="00B641C2" w:rsidRPr="00B641C2" w:rsidRDefault="00B641C2" w:rsidP="00B641C2">
      <w:pPr>
        <w:spacing w:before="0" w:after="0"/>
        <w:jc w:val="both"/>
        <w:rPr>
          <w:rFonts w:ascii="Cambria" w:eastAsia="Calibri" w:hAnsi="Cambria" w:cs="Arial"/>
          <w:sz w:val="10"/>
          <w:szCs w:val="10"/>
        </w:rPr>
      </w:pPr>
    </w:p>
    <w:p w14:paraId="7BB34624" w14:textId="77777777" w:rsidR="00B641C2" w:rsidRPr="00B641C2" w:rsidRDefault="00B641C2" w:rsidP="00B641C2">
      <w:pPr>
        <w:shd w:val="clear" w:color="auto" w:fill="D9D9D9"/>
        <w:spacing w:before="0" w:after="0" w:line="300" w:lineRule="auto"/>
        <w:jc w:val="both"/>
        <w:rPr>
          <w:rFonts w:ascii="Cambria" w:eastAsia="Calibri" w:hAnsi="Cambria"/>
          <w:b/>
        </w:rPr>
      </w:pPr>
      <w:r w:rsidRPr="00B641C2">
        <w:rPr>
          <w:rFonts w:ascii="Cambria" w:eastAsia="Calibri" w:hAnsi="Cambria"/>
          <w:b/>
        </w:rPr>
        <w:t>OŚWIADCZENIE DOTYCZĄCE PODANYCH INFORMACJI:</w:t>
      </w:r>
    </w:p>
    <w:p w14:paraId="2796D2FC" w14:textId="77777777" w:rsidR="00B641C2" w:rsidRPr="00B641C2" w:rsidRDefault="00B641C2" w:rsidP="00B641C2">
      <w:pPr>
        <w:spacing w:before="0" w:after="0" w:line="300" w:lineRule="auto"/>
        <w:jc w:val="both"/>
        <w:rPr>
          <w:rFonts w:ascii="Cambria" w:eastAsia="Calibri" w:hAnsi="Cambria"/>
        </w:rPr>
      </w:pPr>
    </w:p>
    <w:p w14:paraId="6028C36B" w14:textId="77777777" w:rsidR="00B641C2" w:rsidRPr="00B641C2" w:rsidRDefault="00B641C2" w:rsidP="00B641C2">
      <w:pPr>
        <w:spacing w:before="0" w:after="0" w:line="300" w:lineRule="auto"/>
        <w:jc w:val="both"/>
        <w:rPr>
          <w:rFonts w:ascii="Cambria" w:eastAsia="Calibri" w:hAnsi="Cambria"/>
        </w:rPr>
      </w:pPr>
      <w:r w:rsidRPr="00B641C2">
        <w:rPr>
          <w:rFonts w:ascii="Cambria" w:eastAsia="Calibri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DDD0B7" w14:textId="77777777" w:rsidR="00B641C2" w:rsidRPr="00B641C2" w:rsidRDefault="00B641C2" w:rsidP="00B641C2">
      <w:pPr>
        <w:spacing w:before="0" w:after="0" w:line="300" w:lineRule="auto"/>
        <w:jc w:val="both"/>
        <w:rPr>
          <w:rFonts w:ascii="Cambria" w:eastAsia="Calibri" w:hAnsi="Cambria"/>
          <w:sz w:val="10"/>
          <w:szCs w:val="10"/>
        </w:rPr>
      </w:pPr>
    </w:p>
    <w:p w14:paraId="569CC516" w14:textId="77777777" w:rsidR="00B641C2" w:rsidRPr="00B641C2" w:rsidRDefault="00B641C2" w:rsidP="00B641C2">
      <w:pPr>
        <w:shd w:val="clear" w:color="auto" w:fill="D9D9D9"/>
        <w:spacing w:before="0" w:after="0" w:line="300" w:lineRule="auto"/>
        <w:jc w:val="both"/>
        <w:rPr>
          <w:rFonts w:ascii="Cambria" w:eastAsia="Calibri" w:hAnsi="Cambria"/>
          <w:b/>
        </w:rPr>
      </w:pPr>
      <w:r w:rsidRPr="00B641C2">
        <w:rPr>
          <w:rFonts w:ascii="Cambria" w:eastAsia="Calibri" w:hAnsi="Cambria"/>
          <w:b/>
        </w:rPr>
        <w:t>INFORMACJA DOTYCZĄCA DOSTĘPU DO PODMIOTOWYCH ŚRODKÓW DOWODOWYCH:</w:t>
      </w:r>
    </w:p>
    <w:p w14:paraId="5741B734" w14:textId="77777777" w:rsidR="00B641C2" w:rsidRPr="00B641C2" w:rsidRDefault="00B641C2" w:rsidP="00B641C2">
      <w:pPr>
        <w:spacing w:before="0" w:after="0"/>
        <w:jc w:val="both"/>
        <w:rPr>
          <w:rFonts w:ascii="Cambria" w:eastAsia="Calibri" w:hAnsi="Cambria" w:cs="Arial"/>
        </w:rPr>
      </w:pPr>
    </w:p>
    <w:p w14:paraId="0F1E3A68" w14:textId="77777777" w:rsidR="00B641C2" w:rsidRPr="00B641C2" w:rsidRDefault="00B641C2" w:rsidP="00B641C2">
      <w:pPr>
        <w:spacing w:before="0" w:after="0"/>
        <w:jc w:val="both"/>
        <w:rPr>
          <w:rFonts w:ascii="Cambria" w:eastAsia="Calibri" w:hAnsi="Cambria" w:cs="Arial"/>
        </w:rPr>
      </w:pPr>
      <w:r w:rsidRPr="00B641C2">
        <w:rPr>
          <w:rFonts w:ascii="Cambria" w:eastAsia="Calibri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B641C2">
        <w:rPr>
          <w:rFonts w:ascii="Cambria" w:eastAsia="Calibri" w:hAnsi="Cambria"/>
        </w:rPr>
        <w:t xml:space="preserve"> </w:t>
      </w:r>
      <w:r w:rsidRPr="00B641C2">
        <w:rPr>
          <w:rFonts w:ascii="Cambria" w:eastAsia="Calibri" w:hAnsi="Cambria" w:cs="Arial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15B36C91" w14:textId="77777777" w:rsidR="00B641C2" w:rsidRPr="00B641C2" w:rsidRDefault="00B641C2" w:rsidP="00B641C2">
      <w:pPr>
        <w:spacing w:before="0" w:after="0"/>
        <w:jc w:val="both"/>
        <w:rPr>
          <w:rFonts w:ascii="Cambria" w:eastAsia="Calibri" w:hAnsi="Cambria"/>
        </w:rPr>
      </w:pPr>
      <w:r w:rsidRPr="00B641C2">
        <w:rPr>
          <w:rFonts w:ascii="Cambria" w:eastAsia="Calibri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4A7AA8FD" w14:textId="77777777" w:rsidR="00B641C2" w:rsidRPr="00AA6232" w:rsidRDefault="00B641C2" w:rsidP="00AA6232">
      <w:pPr>
        <w:tabs>
          <w:tab w:val="left" w:pos="567"/>
        </w:tabs>
        <w:spacing w:before="0" w:after="0" w:line="240" w:lineRule="auto"/>
      </w:pPr>
    </w:p>
    <w:sectPr w:rsidR="00B641C2" w:rsidRPr="00AA6232" w:rsidSect="00A34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40C6D1" w16cex:dateUtc="2025-10-03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6DD68E5" w16cid:durableId="3640C6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B6F9C" w14:textId="77777777" w:rsidR="00AE6001" w:rsidRDefault="00AE6001">
      <w:r>
        <w:separator/>
      </w:r>
    </w:p>
  </w:endnote>
  <w:endnote w:type="continuationSeparator" w:id="0">
    <w:p w14:paraId="4D75C832" w14:textId="77777777" w:rsidR="00AE6001" w:rsidRDefault="00AE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888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D15F7" w:rsidRDefault="007D15F7" w:rsidP="00D71C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D15F7" w:rsidRDefault="007D15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8352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EFEF92" w14:textId="77777777" w:rsidR="00923E36" w:rsidRDefault="00923E36" w:rsidP="00923E36">
        <w:pPr>
          <w:pStyle w:val="Stopka"/>
          <w:pBdr>
            <w:top w:val="single" w:sz="4" w:space="1" w:color="D9D9D9" w:themeColor="background1" w:themeShade="D9"/>
          </w:pBdr>
          <w:spacing w:before="0" w:after="0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BD9" w:rsidRPr="005B7BD9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4F67E658" w14:textId="4E9457BA" w:rsidR="00923E36" w:rsidRDefault="00923E36" w:rsidP="00923E36">
        <w:pPr>
          <w:pStyle w:val="Stopka"/>
          <w:pBdr>
            <w:top w:val="single" w:sz="4" w:space="1" w:color="D9D9D9" w:themeColor="background1" w:themeShade="D9"/>
          </w:pBdr>
          <w:spacing w:before="0" w:after="0"/>
          <w:rPr>
            <w:b/>
            <w:bCs/>
          </w:rPr>
        </w:pPr>
        <w:r>
          <w:rPr>
            <w:noProof/>
            <w:color w:val="7F7F7F" w:themeColor="background1" w:themeShade="7F"/>
            <w:spacing w:val="60"/>
            <w:lang w:eastAsia="pl-PL"/>
          </w:rPr>
          <w:drawing>
            <wp:inline distT="0" distB="0" distL="0" distR="0" wp14:anchorId="2BF64C18" wp14:editId="395B3612">
              <wp:extent cx="6120130" cy="634365"/>
              <wp:effectExtent l="0" t="0" r="0" b="0"/>
              <wp:docPr id="197597044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75970441" name="Obraz 197597044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130" cy="6343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AD97E6A" w14:textId="60CA63EA" w:rsidR="007D15F7" w:rsidRPr="00D71CA3" w:rsidRDefault="005B7BD9" w:rsidP="00923E36">
    <w:pPr>
      <w:pStyle w:val="Stopka"/>
      <w:tabs>
        <w:tab w:val="right" w:pos="9720"/>
      </w:tabs>
      <w:spacing w:before="0" w:after="0"/>
      <w:rPr>
        <w:rFonts w:cs="Calibri"/>
        <w:color w:val="646464"/>
        <w:sz w:val="10"/>
        <w:szCs w:val="10"/>
      </w:rPr>
    </w:pPr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7D885206" w:rsidR="007D15F7" w:rsidRPr="00D71CA3" w:rsidRDefault="007D15F7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D71CA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1CA3">
      <w:rPr>
        <w:rFonts w:cs="Calibri"/>
        <w:color w:val="646464"/>
        <w:sz w:val="10"/>
        <w:szCs w:val="10"/>
      </w:rPr>
      <w:t xml:space="preserve">CENTRUM PROJEKTÓW POLSKA CYFROWA </w:t>
    </w:r>
    <w:r w:rsidRPr="00D71CA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D71CA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7216" behindDoc="1" locked="0" layoutInCell="0" allowOverlap="1" wp14:anchorId="323B3CE1" wp14:editId="12AFCE4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EC4B8" w14:textId="77777777" w:rsidR="00AE6001" w:rsidRDefault="00AE6001">
      <w:r>
        <w:separator/>
      </w:r>
    </w:p>
  </w:footnote>
  <w:footnote w:type="continuationSeparator" w:id="0">
    <w:p w14:paraId="1865C5B0" w14:textId="77777777" w:rsidR="00AE6001" w:rsidRDefault="00AE6001">
      <w:r>
        <w:continuationSeparator/>
      </w:r>
    </w:p>
  </w:footnote>
  <w:footnote w:id="1">
    <w:p w14:paraId="2F8C95B9" w14:textId="77777777" w:rsidR="00B641C2" w:rsidRPr="0015664C" w:rsidRDefault="00B641C2" w:rsidP="00B641C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F58AF53" w14:textId="77777777" w:rsidR="00B641C2" w:rsidRPr="000814DB" w:rsidRDefault="00B641C2" w:rsidP="00B641C2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4AEA2E" w14:textId="35EE5BEB" w:rsidR="00B641C2" w:rsidRPr="000814DB" w:rsidRDefault="00B641C2" w:rsidP="00B641C2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</w:t>
      </w:r>
      <w:r w:rsidR="00C93A7A">
        <w:rPr>
          <w:rFonts w:ascii="Cambria" w:hAnsi="Cambria" w:cs="Arial"/>
          <w:color w:val="222222"/>
          <w:sz w:val="16"/>
          <w:szCs w:val="16"/>
          <w:lang w:eastAsia="pl-PL"/>
        </w:rPr>
        <w:t>5</w:t>
      </w: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C93A7A">
        <w:rPr>
          <w:rFonts w:ascii="Cambria" w:hAnsi="Cambria" w:cs="Arial"/>
          <w:color w:val="222222"/>
          <w:sz w:val="16"/>
          <w:szCs w:val="16"/>
          <w:lang w:eastAsia="pl-PL"/>
        </w:rPr>
        <w:t>644</w:t>
      </w: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6B72E" w14:textId="5040E6A6" w:rsidR="00B641C2" w:rsidRPr="00761CEB" w:rsidRDefault="00B641C2" w:rsidP="00B641C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93A7A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</w:t>
      </w:r>
      <w:r w:rsidR="00C93A7A">
        <w:rPr>
          <w:rFonts w:ascii="Cambria" w:hAnsi="Cambria" w:cs="Arial"/>
          <w:color w:val="222222"/>
          <w:sz w:val="16"/>
          <w:szCs w:val="16"/>
          <w:lang w:eastAsia="pl-PL"/>
        </w:rPr>
        <w:t>120 ze zm.</w:t>
      </w:r>
      <w:r w:rsidRPr="000814DB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7D15F7" w:rsidRDefault="007D15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7D15F7" w:rsidRDefault="007D15F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D15F7" w:rsidRDefault="007D15F7" w:rsidP="00D71CA3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23084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Listanumerowana1"/>
      <w:lvlText w:val="%1)"/>
      <w:lvlJc w:val="left"/>
      <w:pPr>
        <w:tabs>
          <w:tab w:val="num" w:pos="0"/>
        </w:tabs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2" w:hanging="567"/>
      </w:pPr>
      <w:rPr>
        <w:rFonts w:cs="Times New Roman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Arial"/>
        <w:b w:val="0"/>
        <w:bCs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5.."/>
      <w:lvlJc w:val="left"/>
      <w:pPr>
        <w:tabs>
          <w:tab w:val="num" w:pos="0"/>
        </w:tabs>
        <w:ind w:left="3544" w:hanging="9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0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Arial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3" w15:restartNumberingAfterBreak="0">
    <w:nsid w:val="00000017"/>
    <w:multiLevelType w:val="multilevel"/>
    <w:tmpl w:val="45C04D0C"/>
    <w:name w:val="WW8Num23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14" w15:restartNumberingAfterBreak="0">
    <w:nsid w:val="00000018"/>
    <w:multiLevelType w:val="multilevel"/>
    <w:tmpl w:val="4FA014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5" w15:restartNumberingAfterBreak="0">
    <w:nsid w:val="0000001A"/>
    <w:multiLevelType w:val="multilevel"/>
    <w:tmpl w:val="E486AF06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Symbol" w:hint="default"/>
        <w:b/>
        <w:bCs/>
        <w:i w:val="0"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</w:abstractNum>
  <w:abstractNum w:abstractNumId="16" w15:restartNumberingAfterBreak="0">
    <w:nsid w:val="0000001E"/>
    <w:multiLevelType w:val="multilevel"/>
    <w:tmpl w:val="B3CAD26E"/>
    <w:name w:val="WW8Num30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eastAsia="Cambria" w:cs="Cambria"/>
        <w:i/>
        <w:color w:val="00000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rFonts w:eastAsia="Cambria" w:cs="Cambria"/>
        <w:b/>
        <w:i w:val="0"/>
        <w:iCs w:val="0"/>
        <w:color w:val="00000A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7" w15:restartNumberingAfterBreak="0">
    <w:nsid w:val="0000001F"/>
    <w:multiLevelType w:val="multilevel"/>
    <w:tmpl w:val="D3804EB2"/>
    <w:name w:val="WW8Num31"/>
    <w:lvl w:ilvl="0">
      <w:start w:val="19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ascii="Cambria" w:hAnsi="Cambria" w:cs="Cambria"/>
        <w:b/>
        <w:bCs/>
        <w:i/>
        <w:iCs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cs="Cambria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8" w15:restartNumberingAfterBreak="0">
    <w:nsid w:val="00000020"/>
    <w:multiLevelType w:val="multilevel"/>
    <w:tmpl w:val="C0FC3B9A"/>
    <w:name w:val="WW8Num32"/>
    <w:lvl w:ilvl="0">
      <w:start w:val="20"/>
      <w:numFmt w:val="decimal"/>
      <w:lvlText w:val="%1"/>
      <w:lvlJc w:val="left"/>
      <w:pPr>
        <w:tabs>
          <w:tab w:val="num" w:pos="0"/>
        </w:tabs>
        <w:ind w:left="444" w:hanging="444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cs="Cambria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9" w15:restartNumberingAfterBreak="0">
    <w:nsid w:val="00000021"/>
    <w:multiLevelType w:val="multilevel"/>
    <w:tmpl w:val="27508A60"/>
    <w:name w:val="WW8Num33"/>
    <w:lvl w:ilvl="0">
      <w:start w:val="21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0" w15:restartNumberingAfterBreak="0">
    <w:nsid w:val="00000022"/>
    <w:multiLevelType w:val="multilevel"/>
    <w:tmpl w:val="2646B25C"/>
    <w:name w:val="WW8Num34"/>
    <w:lvl w:ilvl="0">
      <w:start w:val="23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1" w15:restartNumberingAfterBreak="0">
    <w:nsid w:val="00000023"/>
    <w:multiLevelType w:val="multilevel"/>
    <w:tmpl w:val="2EE097F4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41" w:hanging="360"/>
      </w:pPr>
      <w:rPr>
        <w:rFonts w:ascii="Cambria" w:hAnsi="Cambria" w:cs="Cambria"/>
        <w:b w:val="0"/>
        <w:bCs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8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58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30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02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74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46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181" w:hanging="18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3" w15:restartNumberingAfterBreak="0">
    <w:nsid w:val="00000027"/>
    <w:multiLevelType w:val="multilevel"/>
    <w:tmpl w:val="FA9A7C04"/>
    <w:name w:val="WW8Num39"/>
    <w:lvl w:ilvl="0">
      <w:start w:val="18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  <w:rPr>
        <w:rFonts w:cs="Cambria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24" w15:restartNumberingAfterBreak="0">
    <w:nsid w:val="0000002C"/>
    <w:multiLevelType w:val="multilevel"/>
    <w:tmpl w:val="5D5CE5DE"/>
    <w:name w:val="WW8Num4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SimSun" w:hAnsi="Cambria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E"/>
    <w:multiLevelType w:val="multilevel"/>
    <w:tmpl w:val="9B2ECD08"/>
    <w:name w:val="WW8Num46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b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6" w15:restartNumberingAfterBreak="0">
    <w:nsid w:val="00000034"/>
    <w:multiLevelType w:val="multilevel"/>
    <w:tmpl w:val="B78AA01E"/>
    <w:name w:val="WW8Num52"/>
    <w:lvl w:ilvl="0">
      <w:start w:val="6"/>
      <w:numFmt w:val="decimal"/>
      <w:lvlText w:val="%1"/>
      <w:lvlJc w:val="left"/>
      <w:pPr>
        <w:tabs>
          <w:tab w:val="num" w:pos="0"/>
        </w:tabs>
        <w:ind w:left="520" w:hanging="520"/>
      </w:pPr>
      <w:rPr>
        <w:rFonts w:cs="Arial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75" w:hanging="520"/>
      </w:p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430" w:hanging="720"/>
      </w:pPr>
      <w:rPr>
        <w:b/>
        <w:bCs w:val="0"/>
        <w:i w:val="0"/>
        <w:i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</w:lvl>
  </w:abstractNum>
  <w:abstractNum w:abstractNumId="27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SimSun" w:cs="Helvetica"/>
        <w:bCs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41"/>
    <w:multiLevelType w:val="multilevel"/>
    <w:tmpl w:val="00000041"/>
    <w:name w:val="WW8Num6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43"/>
    <w:multiLevelType w:val="multilevel"/>
    <w:tmpl w:val="273EBD82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Open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081D620F"/>
    <w:multiLevelType w:val="multilevel"/>
    <w:tmpl w:val="ECD8C6CC"/>
    <w:lvl w:ilvl="0">
      <w:start w:val="7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upperLetter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09AB041A"/>
    <w:multiLevelType w:val="multilevel"/>
    <w:tmpl w:val="1CB46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0C4D0D8F"/>
    <w:multiLevelType w:val="multilevel"/>
    <w:tmpl w:val="B582F14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5" w15:restartNumberingAfterBreak="0">
    <w:nsid w:val="11A3511F"/>
    <w:multiLevelType w:val="hybridMultilevel"/>
    <w:tmpl w:val="B6A20BC2"/>
    <w:lvl w:ilvl="0" w:tplc="122A47D6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136F40E4"/>
    <w:multiLevelType w:val="multilevel"/>
    <w:tmpl w:val="CBC83C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143F656E"/>
    <w:multiLevelType w:val="hybridMultilevel"/>
    <w:tmpl w:val="86F629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D32CE670">
      <w:start w:val="24"/>
      <w:numFmt w:val="decimal"/>
      <w:lvlText w:val="%2"/>
      <w:lvlJc w:val="left"/>
      <w:pPr>
        <w:ind w:left="2007" w:hanging="360"/>
      </w:pPr>
      <w:rPr>
        <w:rFonts w:cs="Cambria" w:hint="default"/>
        <w:sz w:val="24"/>
      </w:rPr>
    </w:lvl>
    <w:lvl w:ilvl="2" w:tplc="04150011">
      <w:start w:val="1"/>
      <w:numFmt w:val="decimal"/>
      <w:lvlText w:val="%3)"/>
      <w:lvlJc w:val="left"/>
      <w:pPr>
        <w:ind w:left="1996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45F1B8E"/>
    <w:multiLevelType w:val="multilevel"/>
    <w:tmpl w:val="DA684CE8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  <w:rPr>
        <w:rFonts w:ascii="Cambria" w:hAnsi="Cambria" w:cs="Times New Roman"/>
        <w:b/>
        <w:bCs/>
        <w:i w:val="0"/>
        <w:color w:val="00000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93" w:hanging="180"/>
      </w:pPr>
      <w:rPr>
        <w:rFonts w:ascii="Cambria" w:eastAsia="Lucida Sans Unicode" w:hAnsi="Cambria" w:cs="Times New Roman"/>
        <w:b w:val="0"/>
        <w:bCs/>
        <w:color w:val="000000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13" w:hanging="180"/>
      </w:pPr>
    </w:lvl>
  </w:abstractNum>
  <w:abstractNum w:abstractNumId="39" w15:restartNumberingAfterBreak="0">
    <w:nsid w:val="260C5903"/>
    <w:multiLevelType w:val="hybridMultilevel"/>
    <w:tmpl w:val="D4D813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29A37AF0"/>
    <w:multiLevelType w:val="multilevel"/>
    <w:tmpl w:val="833E6A68"/>
    <w:styleLink w:val="WWNum19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2DEA3409"/>
    <w:multiLevelType w:val="hybridMultilevel"/>
    <w:tmpl w:val="E0269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E1634C8"/>
    <w:multiLevelType w:val="multilevel"/>
    <w:tmpl w:val="0F44276E"/>
    <w:lvl w:ilvl="0">
      <w:start w:val="8"/>
      <w:numFmt w:val="decimal"/>
      <w:lvlText w:val="%1)"/>
      <w:lvlJc w:val="left"/>
      <w:pPr>
        <w:tabs>
          <w:tab w:val="num" w:pos="0"/>
        </w:tabs>
        <w:ind w:left="2203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hint="default"/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 w:hint="default"/>
      </w:rPr>
    </w:lvl>
  </w:abstractNum>
  <w:abstractNum w:abstractNumId="44" w15:restartNumberingAfterBreak="0">
    <w:nsid w:val="30A574DB"/>
    <w:multiLevelType w:val="multilevel"/>
    <w:tmpl w:val="0F1C0AB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45" w15:restartNumberingAfterBreak="0">
    <w:nsid w:val="332C5AF7"/>
    <w:multiLevelType w:val="multilevel"/>
    <w:tmpl w:val="0338D02A"/>
    <w:lvl w:ilvl="0">
      <w:start w:val="16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6" w15:restartNumberingAfterBreak="0">
    <w:nsid w:val="36580A35"/>
    <w:multiLevelType w:val="multilevel"/>
    <w:tmpl w:val="A906DE4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3B612E02"/>
    <w:multiLevelType w:val="multilevel"/>
    <w:tmpl w:val="AE384F5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3ED7705E"/>
    <w:multiLevelType w:val="multilevel"/>
    <w:tmpl w:val="2878EF96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49" w15:restartNumberingAfterBreak="0">
    <w:nsid w:val="431F4752"/>
    <w:multiLevelType w:val="hybridMultilevel"/>
    <w:tmpl w:val="E2B27CA0"/>
    <w:lvl w:ilvl="0" w:tplc="A738B342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46846F9E"/>
    <w:multiLevelType w:val="multilevel"/>
    <w:tmpl w:val="868AE464"/>
    <w:lvl w:ilvl="0">
      <w:start w:val="2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1" w15:restartNumberingAfterBreak="0">
    <w:nsid w:val="46AD15CE"/>
    <w:multiLevelType w:val="multilevel"/>
    <w:tmpl w:val="79D69BE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2" w15:restartNumberingAfterBreak="0">
    <w:nsid w:val="4B500498"/>
    <w:multiLevelType w:val="hybridMultilevel"/>
    <w:tmpl w:val="21423E96"/>
    <w:lvl w:ilvl="0" w:tplc="04150011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3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DB31646"/>
    <w:multiLevelType w:val="multilevel"/>
    <w:tmpl w:val="69E6056A"/>
    <w:lvl w:ilvl="0">
      <w:start w:val="2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4F2B5882"/>
    <w:multiLevelType w:val="hybridMultilevel"/>
    <w:tmpl w:val="1CAA2650"/>
    <w:lvl w:ilvl="0" w:tplc="18E2F02A">
      <w:start w:val="1"/>
      <w:numFmt w:val="lowerLetter"/>
      <w:lvlText w:val="%1)"/>
      <w:lvlJc w:val="left"/>
      <w:pPr>
        <w:ind w:left="720" w:hanging="360"/>
      </w:pPr>
      <w:rPr>
        <w:rFonts w:ascii="Cambria" w:hAnsi="Cambria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792250"/>
    <w:multiLevelType w:val="multilevel"/>
    <w:tmpl w:val="741E0D5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3730AB"/>
    <w:multiLevelType w:val="multilevel"/>
    <w:tmpl w:val="7AAC77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9" w15:restartNumberingAfterBreak="0">
    <w:nsid w:val="5E937445"/>
    <w:multiLevelType w:val="hybridMultilevel"/>
    <w:tmpl w:val="A6244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A734C0"/>
    <w:multiLevelType w:val="multilevel"/>
    <w:tmpl w:val="A080F1C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6B781E5E"/>
    <w:multiLevelType w:val="multilevel"/>
    <w:tmpl w:val="645C7BA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6BC650A0"/>
    <w:multiLevelType w:val="hybridMultilevel"/>
    <w:tmpl w:val="83DE8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4" w15:restartNumberingAfterBreak="0">
    <w:nsid w:val="724B6768"/>
    <w:multiLevelType w:val="hybridMultilevel"/>
    <w:tmpl w:val="C186D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2EC0624"/>
    <w:multiLevelType w:val="multilevel"/>
    <w:tmpl w:val="AC104E4E"/>
    <w:lvl w:ilvl="0">
      <w:start w:val="13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6" w15:restartNumberingAfterBreak="0">
    <w:nsid w:val="72F15D89"/>
    <w:multiLevelType w:val="multilevel"/>
    <w:tmpl w:val="17A46E14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76D06C83"/>
    <w:multiLevelType w:val="multilevel"/>
    <w:tmpl w:val="67326C1A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8" w15:restartNumberingAfterBreak="0">
    <w:nsid w:val="77DC7CE7"/>
    <w:multiLevelType w:val="multilevel"/>
    <w:tmpl w:val="E90E7022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9" w15:restartNumberingAfterBreak="0">
    <w:nsid w:val="7AE85F56"/>
    <w:multiLevelType w:val="hybridMultilevel"/>
    <w:tmpl w:val="C50005B0"/>
    <w:lvl w:ilvl="0" w:tplc="F7FE93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7"/>
  </w:num>
  <w:num w:numId="24">
    <w:abstractNumId w:val="28"/>
  </w:num>
  <w:num w:numId="25">
    <w:abstractNumId w:val="29"/>
  </w:num>
  <w:num w:numId="26">
    <w:abstractNumId w:val="47"/>
  </w:num>
  <w:num w:numId="27">
    <w:abstractNumId w:val="40"/>
  </w:num>
  <w:num w:numId="28">
    <w:abstractNumId w:val="59"/>
  </w:num>
  <w:num w:numId="29">
    <w:abstractNumId w:val="64"/>
  </w:num>
  <w:num w:numId="3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3"/>
  </w:num>
  <w:num w:numId="32">
    <w:abstractNumId w:val="41"/>
  </w:num>
  <w:num w:numId="33">
    <w:abstractNumId w:val="33"/>
  </w:num>
  <w:num w:numId="34">
    <w:abstractNumId w:val="71"/>
  </w:num>
  <w:num w:numId="35">
    <w:abstractNumId w:val="31"/>
  </w:num>
  <w:num w:numId="36">
    <w:abstractNumId w:val="53"/>
  </w:num>
  <w:num w:numId="37">
    <w:abstractNumId w:val="70"/>
  </w:num>
  <w:num w:numId="38">
    <w:abstractNumId w:val="67"/>
  </w:num>
  <w:num w:numId="39">
    <w:abstractNumId w:val="65"/>
  </w:num>
  <w:num w:numId="40">
    <w:abstractNumId w:val="30"/>
  </w:num>
  <w:num w:numId="41">
    <w:abstractNumId w:val="32"/>
  </w:num>
  <w:num w:numId="42">
    <w:abstractNumId w:val="60"/>
  </w:num>
  <w:num w:numId="43">
    <w:abstractNumId w:val="49"/>
  </w:num>
  <w:num w:numId="44">
    <w:abstractNumId w:val="37"/>
  </w:num>
  <w:num w:numId="45">
    <w:abstractNumId w:val="55"/>
  </w:num>
  <w:num w:numId="46">
    <w:abstractNumId w:val="36"/>
  </w:num>
  <w:num w:numId="47">
    <w:abstractNumId w:val="38"/>
  </w:num>
  <w:num w:numId="48">
    <w:abstractNumId w:val="45"/>
  </w:num>
  <w:num w:numId="49">
    <w:abstractNumId w:val="44"/>
  </w:num>
  <w:num w:numId="50">
    <w:abstractNumId w:val="56"/>
  </w:num>
  <w:num w:numId="51">
    <w:abstractNumId w:val="51"/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</w:num>
  <w:num w:numId="54">
    <w:abstractNumId w:val="54"/>
  </w:num>
  <w:num w:numId="55">
    <w:abstractNumId w:val="58"/>
  </w:num>
  <w:num w:numId="56">
    <w:abstractNumId w:val="52"/>
  </w:num>
  <w:num w:numId="57">
    <w:abstractNumId w:val="0"/>
  </w:num>
  <w:num w:numId="58">
    <w:abstractNumId w:val="48"/>
  </w:num>
  <w:num w:numId="59">
    <w:abstractNumId w:val="68"/>
  </w:num>
  <w:num w:numId="60">
    <w:abstractNumId w:val="35"/>
  </w:num>
  <w:num w:numId="61">
    <w:abstractNumId w:val="69"/>
  </w:num>
  <w:num w:numId="62">
    <w:abstractNumId w:val="61"/>
  </w:num>
  <w:num w:numId="63">
    <w:abstractNumId w:val="66"/>
  </w:num>
  <w:num w:numId="64">
    <w:abstractNumId w:val="66"/>
    <w:lvlOverride w:ilvl="0">
      <w:startOverride w:val="1"/>
    </w:lvlOverride>
  </w:num>
  <w:num w:numId="65">
    <w:abstractNumId w:val="61"/>
    <w:lvlOverride w:ilvl="0">
      <w:startOverride w:val="1"/>
    </w:lvlOverride>
  </w:num>
  <w:num w:numId="66">
    <w:abstractNumId w:val="46"/>
  </w:num>
  <w:num w:numId="67">
    <w:abstractNumId w:val="50"/>
  </w:num>
  <w:num w:numId="68">
    <w:abstractNumId w:val="62"/>
  </w:num>
  <w:num w:numId="69">
    <w:abstractNumId w:val="42"/>
  </w:num>
  <w:num w:numId="70">
    <w:abstractNumId w:val="5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264EA"/>
    <w:rsid w:val="0004603C"/>
    <w:rsid w:val="00065C40"/>
    <w:rsid w:val="00094EF6"/>
    <w:rsid w:val="000E21EF"/>
    <w:rsid w:val="000E3591"/>
    <w:rsid w:val="000E49FF"/>
    <w:rsid w:val="0010162A"/>
    <w:rsid w:val="00110481"/>
    <w:rsid w:val="001561C5"/>
    <w:rsid w:val="001C3F0C"/>
    <w:rsid w:val="00210C3D"/>
    <w:rsid w:val="00214307"/>
    <w:rsid w:val="002571F6"/>
    <w:rsid w:val="002B08FC"/>
    <w:rsid w:val="002D66BB"/>
    <w:rsid w:val="002E6BDD"/>
    <w:rsid w:val="002F66E8"/>
    <w:rsid w:val="002F6D15"/>
    <w:rsid w:val="00310274"/>
    <w:rsid w:val="003134FE"/>
    <w:rsid w:val="003755CE"/>
    <w:rsid w:val="00380FFB"/>
    <w:rsid w:val="003816DA"/>
    <w:rsid w:val="00385FFB"/>
    <w:rsid w:val="00412555"/>
    <w:rsid w:val="004224E3"/>
    <w:rsid w:val="00482EA3"/>
    <w:rsid w:val="004844AD"/>
    <w:rsid w:val="00485B68"/>
    <w:rsid w:val="004E62F6"/>
    <w:rsid w:val="005115C2"/>
    <w:rsid w:val="0056176E"/>
    <w:rsid w:val="00565B1A"/>
    <w:rsid w:val="005A056A"/>
    <w:rsid w:val="005A16A3"/>
    <w:rsid w:val="005B7917"/>
    <w:rsid w:val="005B7BD9"/>
    <w:rsid w:val="005E22E2"/>
    <w:rsid w:val="00631831"/>
    <w:rsid w:val="006760F1"/>
    <w:rsid w:val="006D19B4"/>
    <w:rsid w:val="006E040C"/>
    <w:rsid w:val="006F1672"/>
    <w:rsid w:val="007021C9"/>
    <w:rsid w:val="007077F2"/>
    <w:rsid w:val="00735813"/>
    <w:rsid w:val="00740310"/>
    <w:rsid w:val="00760990"/>
    <w:rsid w:val="00761B48"/>
    <w:rsid w:val="00780D75"/>
    <w:rsid w:val="007D15F7"/>
    <w:rsid w:val="00863D3F"/>
    <w:rsid w:val="0088784C"/>
    <w:rsid w:val="008C4DE6"/>
    <w:rsid w:val="00914D47"/>
    <w:rsid w:val="00923E36"/>
    <w:rsid w:val="009A5797"/>
    <w:rsid w:val="009B7B29"/>
    <w:rsid w:val="00A25198"/>
    <w:rsid w:val="00A34049"/>
    <w:rsid w:val="00A42564"/>
    <w:rsid w:val="00A834F4"/>
    <w:rsid w:val="00A8394D"/>
    <w:rsid w:val="00A97B93"/>
    <w:rsid w:val="00AA6232"/>
    <w:rsid w:val="00AD274B"/>
    <w:rsid w:val="00AE6001"/>
    <w:rsid w:val="00AF3CB9"/>
    <w:rsid w:val="00AF4EB4"/>
    <w:rsid w:val="00B04B8A"/>
    <w:rsid w:val="00B371AE"/>
    <w:rsid w:val="00B546E9"/>
    <w:rsid w:val="00B619ED"/>
    <w:rsid w:val="00B641C2"/>
    <w:rsid w:val="00B82EF6"/>
    <w:rsid w:val="00BB767D"/>
    <w:rsid w:val="00BC79CC"/>
    <w:rsid w:val="00C06AC7"/>
    <w:rsid w:val="00C0733F"/>
    <w:rsid w:val="00C14A13"/>
    <w:rsid w:val="00C24F21"/>
    <w:rsid w:val="00C3461A"/>
    <w:rsid w:val="00C93A7A"/>
    <w:rsid w:val="00C965EE"/>
    <w:rsid w:val="00CA4211"/>
    <w:rsid w:val="00CB53C1"/>
    <w:rsid w:val="00CC431D"/>
    <w:rsid w:val="00CF1AB9"/>
    <w:rsid w:val="00D37B8C"/>
    <w:rsid w:val="00D71CA3"/>
    <w:rsid w:val="00DC0C56"/>
    <w:rsid w:val="00DE7218"/>
    <w:rsid w:val="00E1663C"/>
    <w:rsid w:val="00EA5546"/>
    <w:rsid w:val="00EB7791"/>
    <w:rsid w:val="00EC1797"/>
    <w:rsid w:val="00EE312E"/>
    <w:rsid w:val="00F6134F"/>
    <w:rsid w:val="00F753C2"/>
    <w:rsid w:val="00F8620F"/>
    <w:rsid w:val="00FA67FD"/>
    <w:rsid w:val="00FD34EE"/>
    <w:rsid w:val="00FE3AD8"/>
    <w:rsid w:val="00FE5DA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Tekstpodstawowy"/>
    <w:link w:val="Nagwek3Znak"/>
    <w:qFormat/>
    <w:rsid w:val="00D71CA3"/>
    <w:pPr>
      <w:keepNext/>
      <w:keepLines/>
      <w:widowControl w:val="0"/>
      <w:tabs>
        <w:tab w:val="num" w:pos="0"/>
      </w:tabs>
      <w:suppressAutoHyphens/>
      <w:spacing w:before="40" w:after="0" w:line="240" w:lineRule="auto"/>
      <w:ind w:left="720" w:hanging="720"/>
      <w:outlineLvl w:val="2"/>
    </w:pPr>
    <w:rPr>
      <w:rFonts w:ascii="Cambria" w:hAnsi="Cambria" w:cs="font888"/>
      <w:color w:val="243F60"/>
      <w:kern w:val="1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,Dot pt,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aliases w:val="Nagłówek strony Znak1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rsid w:val="00D71CA3"/>
    <w:rPr>
      <w:rFonts w:ascii="Cambria" w:hAnsi="Cambria" w:cs="font888"/>
      <w:color w:val="243F60"/>
      <w:kern w:val="1"/>
      <w:lang w:val="en-US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71CA3"/>
  </w:style>
  <w:style w:type="character" w:customStyle="1" w:styleId="WW8Num1z0">
    <w:name w:val="WW8Num1z0"/>
    <w:rsid w:val="00D71CA3"/>
    <w:rPr>
      <w:rFonts w:cs="Times New Roman"/>
      <w:b/>
    </w:rPr>
  </w:style>
  <w:style w:type="character" w:customStyle="1" w:styleId="WW8Num1z1">
    <w:name w:val="WW8Num1z1"/>
    <w:rsid w:val="00D71CA3"/>
  </w:style>
  <w:style w:type="character" w:customStyle="1" w:styleId="WW8Num1z2">
    <w:name w:val="WW8Num1z2"/>
    <w:rsid w:val="00D71CA3"/>
  </w:style>
  <w:style w:type="character" w:customStyle="1" w:styleId="WW8Num1z3">
    <w:name w:val="WW8Num1z3"/>
    <w:rsid w:val="00D71CA3"/>
  </w:style>
  <w:style w:type="character" w:customStyle="1" w:styleId="WW8Num1z4">
    <w:name w:val="WW8Num1z4"/>
    <w:rsid w:val="00D71CA3"/>
    <w:rPr>
      <w:rFonts w:cs="Times New Roman"/>
    </w:rPr>
  </w:style>
  <w:style w:type="character" w:customStyle="1" w:styleId="WW8Num1z5">
    <w:name w:val="WW8Num1z5"/>
    <w:rsid w:val="00D71CA3"/>
  </w:style>
  <w:style w:type="character" w:customStyle="1" w:styleId="WW8Num1z6">
    <w:name w:val="WW8Num1z6"/>
    <w:rsid w:val="00D71CA3"/>
  </w:style>
  <w:style w:type="character" w:customStyle="1" w:styleId="WW8Num1z7">
    <w:name w:val="WW8Num1z7"/>
    <w:rsid w:val="00D71CA3"/>
  </w:style>
  <w:style w:type="character" w:customStyle="1" w:styleId="WW8Num1z8">
    <w:name w:val="WW8Num1z8"/>
    <w:rsid w:val="00D71CA3"/>
  </w:style>
  <w:style w:type="character" w:customStyle="1" w:styleId="WW8Num2z0">
    <w:name w:val="WW8Num2z0"/>
    <w:rsid w:val="00D71CA3"/>
    <w:rPr>
      <w:rFonts w:cs="Times New Roman"/>
      <w:b/>
    </w:rPr>
  </w:style>
  <w:style w:type="character" w:customStyle="1" w:styleId="WW8Num2z2">
    <w:name w:val="WW8Num2z2"/>
    <w:rsid w:val="00D71CA3"/>
    <w:rPr>
      <w:rFonts w:cs="Arial"/>
      <w:b w:val="0"/>
      <w:bCs/>
      <w:sz w:val="24"/>
      <w:szCs w:val="24"/>
    </w:rPr>
  </w:style>
  <w:style w:type="character" w:customStyle="1" w:styleId="WW8Num2z3">
    <w:name w:val="WW8Num2z3"/>
    <w:rsid w:val="00D71CA3"/>
    <w:rPr>
      <w:rFonts w:cs="Times New Roman"/>
      <w:b w:val="0"/>
    </w:rPr>
  </w:style>
  <w:style w:type="character" w:customStyle="1" w:styleId="WW8Num2z4">
    <w:name w:val="WW8Num2z4"/>
    <w:rsid w:val="00D71CA3"/>
    <w:rPr>
      <w:rFonts w:cs="Times New Roman"/>
    </w:rPr>
  </w:style>
  <w:style w:type="character" w:customStyle="1" w:styleId="WW8Num2z5">
    <w:name w:val="WW8Num2z5"/>
    <w:rsid w:val="00D71CA3"/>
  </w:style>
  <w:style w:type="character" w:customStyle="1" w:styleId="WW8Num2z6">
    <w:name w:val="WW8Num2z6"/>
    <w:rsid w:val="00D71CA3"/>
  </w:style>
  <w:style w:type="character" w:customStyle="1" w:styleId="WW8Num2z7">
    <w:name w:val="WW8Num2z7"/>
    <w:rsid w:val="00D71CA3"/>
  </w:style>
  <w:style w:type="character" w:customStyle="1" w:styleId="WW8Num2z8">
    <w:name w:val="WW8Num2z8"/>
    <w:rsid w:val="00D71CA3"/>
  </w:style>
  <w:style w:type="character" w:customStyle="1" w:styleId="WW8Num3z0">
    <w:name w:val="WW8Num3z0"/>
    <w:rsid w:val="00D71CA3"/>
    <w:rPr>
      <w:rFonts w:cs="Times New Roman"/>
      <w:b/>
    </w:rPr>
  </w:style>
  <w:style w:type="character" w:customStyle="1" w:styleId="WW8Num3z1">
    <w:name w:val="WW8Num3z1"/>
    <w:rsid w:val="00D71CA3"/>
    <w:rPr>
      <w:rFonts w:cs="Times New Roman"/>
      <w:b/>
      <w:color w:val="00000A"/>
    </w:rPr>
  </w:style>
  <w:style w:type="character" w:customStyle="1" w:styleId="WW8Num3z2">
    <w:name w:val="WW8Num3z2"/>
    <w:rsid w:val="00D71CA3"/>
    <w:rPr>
      <w:rFonts w:cs="Times New Roman"/>
      <w:b w:val="0"/>
    </w:rPr>
  </w:style>
  <w:style w:type="character" w:customStyle="1" w:styleId="WW8Num4z0">
    <w:name w:val="WW8Num4z0"/>
    <w:rsid w:val="00D71CA3"/>
    <w:rPr>
      <w:rFonts w:ascii="Cambria" w:eastAsia="MS Mincho" w:hAnsi="Cambria" w:cs="Times New Roman"/>
      <w:bCs/>
      <w:sz w:val="24"/>
      <w:szCs w:val="24"/>
    </w:rPr>
  </w:style>
  <w:style w:type="character" w:customStyle="1" w:styleId="WW8Num4z1">
    <w:name w:val="WW8Num4z1"/>
    <w:rsid w:val="00D71CA3"/>
    <w:rPr>
      <w:rFonts w:cs="Times New Roman"/>
      <w:b w:val="0"/>
    </w:rPr>
  </w:style>
  <w:style w:type="character" w:customStyle="1" w:styleId="WW8Num4z3">
    <w:name w:val="WW8Num4z3"/>
    <w:rsid w:val="00D71CA3"/>
    <w:rPr>
      <w:b w:val="0"/>
      <w:i w:val="0"/>
      <w:color w:val="000000"/>
    </w:rPr>
  </w:style>
  <w:style w:type="character" w:customStyle="1" w:styleId="WW8Num4z4">
    <w:name w:val="WW8Num4z4"/>
    <w:rsid w:val="00D71CA3"/>
  </w:style>
  <w:style w:type="character" w:customStyle="1" w:styleId="WW8Num5z0">
    <w:name w:val="WW8Num5z0"/>
    <w:rsid w:val="00D71CA3"/>
    <w:rPr>
      <w:rFonts w:cs="Times New Roman"/>
    </w:rPr>
  </w:style>
  <w:style w:type="character" w:customStyle="1" w:styleId="WW8Num6z0">
    <w:name w:val="WW8Num6z0"/>
    <w:rsid w:val="00D71CA3"/>
    <w:rPr>
      <w:rFonts w:cs="Times New Roman"/>
    </w:rPr>
  </w:style>
  <w:style w:type="character" w:customStyle="1" w:styleId="WW8Num7z0">
    <w:name w:val="WW8Num7z0"/>
    <w:rsid w:val="00D71CA3"/>
    <w:rPr>
      <w:rFonts w:cs="Times New Roman"/>
    </w:rPr>
  </w:style>
  <w:style w:type="character" w:customStyle="1" w:styleId="WW8Num7z1">
    <w:name w:val="WW8Num7z1"/>
    <w:rsid w:val="00D71CA3"/>
    <w:rPr>
      <w:rFonts w:ascii="Cambria" w:hAnsi="Cambria" w:cs="Times New Roman"/>
      <w:b/>
      <w:bCs/>
      <w:i w:val="0"/>
      <w:iCs/>
      <w:color w:val="000000"/>
      <w:sz w:val="24"/>
      <w:szCs w:val="24"/>
    </w:rPr>
  </w:style>
  <w:style w:type="character" w:customStyle="1" w:styleId="WW8Num8z0">
    <w:name w:val="WW8Num8z0"/>
    <w:rsid w:val="00D71CA3"/>
    <w:rPr>
      <w:rFonts w:ascii="Cambria" w:hAnsi="Cambria" w:cs="Times New Roman"/>
      <w:b/>
      <w:bCs/>
      <w:color w:val="000000"/>
      <w:sz w:val="24"/>
      <w:szCs w:val="24"/>
    </w:rPr>
  </w:style>
  <w:style w:type="character" w:customStyle="1" w:styleId="WW8Num8z2">
    <w:name w:val="WW8Num8z2"/>
    <w:rsid w:val="00D71CA3"/>
    <w:rPr>
      <w:rFonts w:cs="Times New Roman"/>
      <w:b w:val="0"/>
    </w:rPr>
  </w:style>
  <w:style w:type="character" w:customStyle="1" w:styleId="WW8Num9z0">
    <w:name w:val="WW8Num9z0"/>
    <w:rsid w:val="00D71CA3"/>
    <w:rPr>
      <w:rFonts w:cs="Times New Roman"/>
    </w:rPr>
  </w:style>
  <w:style w:type="character" w:customStyle="1" w:styleId="WW8Num9z1">
    <w:name w:val="WW8Num9z1"/>
    <w:rsid w:val="00D71CA3"/>
    <w:rPr>
      <w:rFonts w:ascii="Cambria" w:hAnsi="Cambria" w:cs="Times New Roman"/>
      <w:b/>
      <w:bCs/>
      <w:color w:val="000000"/>
      <w:sz w:val="24"/>
      <w:szCs w:val="24"/>
    </w:rPr>
  </w:style>
  <w:style w:type="character" w:customStyle="1" w:styleId="WW8Num10z0">
    <w:name w:val="WW8Num10z0"/>
    <w:rsid w:val="00D71CA3"/>
    <w:rPr>
      <w:rFonts w:cs="Times New Roman"/>
    </w:rPr>
  </w:style>
  <w:style w:type="character" w:customStyle="1" w:styleId="WW8Num10z1">
    <w:name w:val="WW8Num10z1"/>
    <w:rsid w:val="00D71CA3"/>
    <w:rPr>
      <w:rFonts w:cs="Times New Roman"/>
      <w:b/>
      <w:i w:val="0"/>
    </w:rPr>
  </w:style>
  <w:style w:type="character" w:customStyle="1" w:styleId="WW8Num11z0">
    <w:name w:val="WW8Num11z0"/>
    <w:rsid w:val="00D71CA3"/>
    <w:rPr>
      <w:rFonts w:cs="Times New Roman"/>
    </w:rPr>
  </w:style>
  <w:style w:type="character" w:customStyle="1" w:styleId="WW8Num11z1">
    <w:name w:val="WW8Num11z1"/>
    <w:rsid w:val="00D71CA3"/>
    <w:rPr>
      <w:rFonts w:cs="Times New Roman"/>
      <w:b/>
      <w:sz w:val="24"/>
      <w:szCs w:val="24"/>
    </w:rPr>
  </w:style>
  <w:style w:type="character" w:customStyle="1" w:styleId="WW8Num11z2">
    <w:name w:val="WW8Num11z2"/>
    <w:rsid w:val="00D71CA3"/>
    <w:rPr>
      <w:rFonts w:cs="Times New Roman"/>
      <w:b w:val="0"/>
    </w:rPr>
  </w:style>
  <w:style w:type="character" w:customStyle="1" w:styleId="WW8Num12z0">
    <w:name w:val="WW8Num12z0"/>
    <w:rsid w:val="00D71CA3"/>
  </w:style>
  <w:style w:type="character" w:customStyle="1" w:styleId="WW8Num12z1">
    <w:name w:val="WW8Num12z1"/>
    <w:rsid w:val="00D71CA3"/>
    <w:rPr>
      <w:rFonts w:cs="Arial"/>
      <w:b/>
    </w:rPr>
  </w:style>
  <w:style w:type="character" w:customStyle="1" w:styleId="WW8Num12z2">
    <w:name w:val="WW8Num12z2"/>
    <w:rsid w:val="00D71CA3"/>
  </w:style>
  <w:style w:type="character" w:customStyle="1" w:styleId="WW8Num12z3">
    <w:name w:val="WW8Num12z3"/>
    <w:rsid w:val="00D71CA3"/>
  </w:style>
  <w:style w:type="character" w:customStyle="1" w:styleId="WW8Num12z4">
    <w:name w:val="WW8Num12z4"/>
    <w:rsid w:val="00D71CA3"/>
  </w:style>
  <w:style w:type="character" w:customStyle="1" w:styleId="WW8Num12z5">
    <w:name w:val="WW8Num12z5"/>
    <w:rsid w:val="00D71CA3"/>
  </w:style>
  <w:style w:type="character" w:customStyle="1" w:styleId="WW8Num12z6">
    <w:name w:val="WW8Num12z6"/>
    <w:rsid w:val="00D71CA3"/>
  </w:style>
  <w:style w:type="character" w:customStyle="1" w:styleId="WW8Num12z7">
    <w:name w:val="WW8Num12z7"/>
    <w:rsid w:val="00D71CA3"/>
  </w:style>
  <w:style w:type="character" w:customStyle="1" w:styleId="WW8Num12z8">
    <w:name w:val="WW8Num12z8"/>
    <w:rsid w:val="00D71CA3"/>
  </w:style>
  <w:style w:type="character" w:customStyle="1" w:styleId="WW8Num13z0">
    <w:name w:val="WW8Num13z0"/>
    <w:rsid w:val="00D71CA3"/>
  </w:style>
  <w:style w:type="character" w:customStyle="1" w:styleId="WW8Num13z1">
    <w:name w:val="WW8Num13z1"/>
    <w:rsid w:val="00D71CA3"/>
    <w:rPr>
      <w:rFonts w:cs="Arial"/>
      <w:b/>
      <w:sz w:val="24"/>
      <w:szCs w:val="24"/>
    </w:rPr>
  </w:style>
  <w:style w:type="character" w:customStyle="1" w:styleId="WW8Num13z2">
    <w:name w:val="WW8Num13z2"/>
    <w:rsid w:val="00D71CA3"/>
  </w:style>
  <w:style w:type="character" w:customStyle="1" w:styleId="WW8Num13z3">
    <w:name w:val="WW8Num13z3"/>
    <w:rsid w:val="00D71CA3"/>
  </w:style>
  <w:style w:type="character" w:customStyle="1" w:styleId="WW8Num13z4">
    <w:name w:val="WW8Num13z4"/>
    <w:rsid w:val="00D71CA3"/>
  </w:style>
  <w:style w:type="character" w:customStyle="1" w:styleId="WW8Num13z5">
    <w:name w:val="WW8Num13z5"/>
    <w:rsid w:val="00D71CA3"/>
  </w:style>
  <w:style w:type="character" w:customStyle="1" w:styleId="WW8Num13z6">
    <w:name w:val="WW8Num13z6"/>
    <w:rsid w:val="00D71CA3"/>
  </w:style>
  <w:style w:type="character" w:customStyle="1" w:styleId="WW8Num13z7">
    <w:name w:val="WW8Num13z7"/>
    <w:rsid w:val="00D71CA3"/>
  </w:style>
  <w:style w:type="character" w:customStyle="1" w:styleId="WW8Num13z8">
    <w:name w:val="WW8Num13z8"/>
    <w:rsid w:val="00D71CA3"/>
  </w:style>
  <w:style w:type="character" w:customStyle="1" w:styleId="WW8Num14z0">
    <w:name w:val="WW8Num14z0"/>
    <w:rsid w:val="00D71CA3"/>
  </w:style>
  <w:style w:type="character" w:customStyle="1" w:styleId="WW8Num14z1">
    <w:name w:val="WW8Num14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14z2">
    <w:name w:val="WW8Num14z2"/>
    <w:rsid w:val="00D71CA3"/>
  </w:style>
  <w:style w:type="character" w:customStyle="1" w:styleId="WW8Num14z3">
    <w:name w:val="WW8Num14z3"/>
    <w:rsid w:val="00D71CA3"/>
  </w:style>
  <w:style w:type="character" w:customStyle="1" w:styleId="WW8Num14z4">
    <w:name w:val="WW8Num14z4"/>
    <w:rsid w:val="00D71CA3"/>
  </w:style>
  <w:style w:type="character" w:customStyle="1" w:styleId="WW8Num14z5">
    <w:name w:val="WW8Num14z5"/>
    <w:rsid w:val="00D71CA3"/>
  </w:style>
  <w:style w:type="character" w:customStyle="1" w:styleId="WW8Num14z6">
    <w:name w:val="WW8Num14z6"/>
    <w:rsid w:val="00D71CA3"/>
  </w:style>
  <w:style w:type="character" w:customStyle="1" w:styleId="WW8Num14z7">
    <w:name w:val="WW8Num14z7"/>
    <w:rsid w:val="00D71CA3"/>
  </w:style>
  <w:style w:type="character" w:customStyle="1" w:styleId="WW8Num14z8">
    <w:name w:val="WW8Num14z8"/>
    <w:rsid w:val="00D71CA3"/>
  </w:style>
  <w:style w:type="character" w:customStyle="1" w:styleId="WW8Num15z0">
    <w:name w:val="WW8Num15z0"/>
    <w:rsid w:val="00D71CA3"/>
  </w:style>
  <w:style w:type="character" w:customStyle="1" w:styleId="WW8Num15z1">
    <w:name w:val="WW8Num15z1"/>
    <w:rsid w:val="00D71CA3"/>
    <w:rPr>
      <w:rFonts w:cs="Arial"/>
      <w:b/>
      <w:sz w:val="24"/>
      <w:szCs w:val="24"/>
    </w:rPr>
  </w:style>
  <w:style w:type="character" w:customStyle="1" w:styleId="WW8Num15z2">
    <w:name w:val="WW8Num15z2"/>
    <w:rsid w:val="00D71CA3"/>
    <w:rPr>
      <w:rFonts w:cs="Arial"/>
    </w:rPr>
  </w:style>
  <w:style w:type="character" w:customStyle="1" w:styleId="WW8Num15z3">
    <w:name w:val="WW8Num15z3"/>
    <w:rsid w:val="00D71CA3"/>
  </w:style>
  <w:style w:type="character" w:customStyle="1" w:styleId="WW8Num15z4">
    <w:name w:val="WW8Num15z4"/>
    <w:rsid w:val="00D71CA3"/>
  </w:style>
  <w:style w:type="character" w:customStyle="1" w:styleId="WW8Num15z5">
    <w:name w:val="WW8Num15z5"/>
    <w:rsid w:val="00D71CA3"/>
  </w:style>
  <w:style w:type="character" w:customStyle="1" w:styleId="WW8Num15z6">
    <w:name w:val="WW8Num15z6"/>
    <w:rsid w:val="00D71CA3"/>
  </w:style>
  <w:style w:type="character" w:customStyle="1" w:styleId="WW8Num15z7">
    <w:name w:val="WW8Num15z7"/>
    <w:rsid w:val="00D71CA3"/>
  </w:style>
  <w:style w:type="character" w:customStyle="1" w:styleId="WW8Num15z8">
    <w:name w:val="WW8Num15z8"/>
    <w:rsid w:val="00D71CA3"/>
  </w:style>
  <w:style w:type="character" w:customStyle="1" w:styleId="WW8Num16z0">
    <w:name w:val="WW8Num16z0"/>
    <w:rsid w:val="00D71CA3"/>
    <w:rPr>
      <w:rFonts w:ascii="Times New Roman" w:hAnsi="Times New Roman" w:cs="Times New Roman"/>
      <w:color w:val="00000A"/>
    </w:rPr>
  </w:style>
  <w:style w:type="character" w:customStyle="1" w:styleId="WW8Num16z1">
    <w:name w:val="WW8Num16z1"/>
    <w:rsid w:val="00D71CA3"/>
    <w:rPr>
      <w:rFonts w:ascii="Courier New" w:hAnsi="Courier New" w:cs="Courier New"/>
    </w:rPr>
  </w:style>
  <w:style w:type="character" w:customStyle="1" w:styleId="WW8Num16z2">
    <w:name w:val="WW8Num16z2"/>
    <w:rsid w:val="00D71CA3"/>
    <w:rPr>
      <w:rFonts w:ascii="Wingdings" w:hAnsi="Wingdings" w:cs="Wingdings"/>
    </w:rPr>
  </w:style>
  <w:style w:type="character" w:customStyle="1" w:styleId="WW8Num16z3">
    <w:name w:val="WW8Num16z3"/>
    <w:rsid w:val="00D71CA3"/>
    <w:rPr>
      <w:rFonts w:ascii="Symbol" w:hAnsi="Symbol" w:cs="Symbol"/>
    </w:rPr>
  </w:style>
  <w:style w:type="character" w:customStyle="1" w:styleId="WW8Num17z0">
    <w:name w:val="WW8Num17z0"/>
    <w:rsid w:val="00D71CA3"/>
    <w:rPr>
      <w:rFonts w:ascii="Times New Roman" w:hAnsi="Times New Roman" w:cs="Times New Roman"/>
      <w:color w:val="00000A"/>
    </w:rPr>
  </w:style>
  <w:style w:type="character" w:customStyle="1" w:styleId="WW8Num17z1">
    <w:name w:val="WW8Num17z1"/>
    <w:rsid w:val="00D71CA3"/>
    <w:rPr>
      <w:rFonts w:ascii="Courier New" w:hAnsi="Courier New" w:cs="Courier New"/>
    </w:rPr>
  </w:style>
  <w:style w:type="character" w:customStyle="1" w:styleId="WW8Num17z2">
    <w:name w:val="WW8Num17z2"/>
    <w:rsid w:val="00D71CA3"/>
    <w:rPr>
      <w:rFonts w:ascii="Wingdings" w:hAnsi="Wingdings" w:cs="Wingdings"/>
    </w:rPr>
  </w:style>
  <w:style w:type="character" w:customStyle="1" w:styleId="WW8Num17z3">
    <w:name w:val="WW8Num17z3"/>
    <w:rsid w:val="00D71CA3"/>
    <w:rPr>
      <w:rFonts w:ascii="Symbol" w:hAnsi="Symbol" w:cs="Symbol"/>
    </w:rPr>
  </w:style>
  <w:style w:type="character" w:customStyle="1" w:styleId="WW8Num18z0">
    <w:name w:val="WW8Num18z0"/>
    <w:rsid w:val="00D71CA3"/>
    <w:rPr>
      <w:rFonts w:cs="Arial"/>
      <w:b w:val="0"/>
      <w:i w:val="0"/>
      <w:color w:val="00000A"/>
    </w:rPr>
  </w:style>
  <w:style w:type="character" w:customStyle="1" w:styleId="WW8Num18z1">
    <w:name w:val="WW8Num18z1"/>
    <w:rsid w:val="00D71CA3"/>
  </w:style>
  <w:style w:type="character" w:customStyle="1" w:styleId="WW8Num18z2">
    <w:name w:val="WW8Num18z2"/>
    <w:rsid w:val="00D71CA3"/>
  </w:style>
  <w:style w:type="character" w:customStyle="1" w:styleId="WW8Num18z3">
    <w:name w:val="WW8Num18z3"/>
    <w:rsid w:val="00D71CA3"/>
  </w:style>
  <w:style w:type="character" w:customStyle="1" w:styleId="WW8Num18z4">
    <w:name w:val="WW8Num18z4"/>
    <w:rsid w:val="00D71CA3"/>
  </w:style>
  <w:style w:type="character" w:customStyle="1" w:styleId="WW8Num18z5">
    <w:name w:val="WW8Num18z5"/>
    <w:rsid w:val="00D71CA3"/>
  </w:style>
  <w:style w:type="character" w:customStyle="1" w:styleId="WW8Num18z6">
    <w:name w:val="WW8Num18z6"/>
    <w:rsid w:val="00D71CA3"/>
  </w:style>
  <w:style w:type="character" w:customStyle="1" w:styleId="WW8Num18z7">
    <w:name w:val="WW8Num18z7"/>
    <w:rsid w:val="00D71CA3"/>
  </w:style>
  <w:style w:type="character" w:customStyle="1" w:styleId="WW8Num18z8">
    <w:name w:val="WW8Num18z8"/>
    <w:rsid w:val="00D71CA3"/>
  </w:style>
  <w:style w:type="character" w:customStyle="1" w:styleId="WW8Num19z0">
    <w:name w:val="WW8Num19z0"/>
    <w:rsid w:val="00D71CA3"/>
    <w:rPr>
      <w:rFonts w:cs="Calibri"/>
    </w:rPr>
  </w:style>
  <w:style w:type="character" w:customStyle="1" w:styleId="WW8Num19z1">
    <w:name w:val="WW8Num19z1"/>
    <w:rsid w:val="00D71CA3"/>
  </w:style>
  <w:style w:type="character" w:customStyle="1" w:styleId="WW8Num19z2">
    <w:name w:val="WW8Num19z2"/>
    <w:rsid w:val="00D71CA3"/>
  </w:style>
  <w:style w:type="character" w:customStyle="1" w:styleId="WW8Num19z3">
    <w:name w:val="WW8Num19z3"/>
    <w:rsid w:val="00D71CA3"/>
  </w:style>
  <w:style w:type="character" w:customStyle="1" w:styleId="WW8Num19z4">
    <w:name w:val="WW8Num19z4"/>
    <w:rsid w:val="00D71CA3"/>
  </w:style>
  <w:style w:type="character" w:customStyle="1" w:styleId="WW8Num19z5">
    <w:name w:val="WW8Num19z5"/>
    <w:rsid w:val="00D71CA3"/>
  </w:style>
  <w:style w:type="character" w:customStyle="1" w:styleId="WW8Num19z6">
    <w:name w:val="WW8Num19z6"/>
    <w:rsid w:val="00D71CA3"/>
  </w:style>
  <w:style w:type="character" w:customStyle="1" w:styleId="WW8Num19z7">
    <w:name w:val="WW8Num19z7"/>
    <w:rsid w:val="00D71CA3"/>
  </w:style>
  <w:style w:type="character" w:customStyle="1" w:styleId="WW8Num19z8">
    <w:name w:val="WW8Num19z8"/>
    <w:rsid w:val="00D71CA3"/>
  </w:style>
  <w:style w:type="character" w:customStyle="1" w:styleId="WW8Num20z0">
    <w:name w:val="WW8Num20z0"/>
    <w:rsid w:val="00D71CA3"/>
    <w:rPr>
      <w:rFonts w:cs="Times New Roman"/>
    </w:rPr>
  </w:style>
  <w:style w:type="character" w:customStyle="1" w:styleId="WW8Num20z1">
    <w:name w:val="WW8Num20z1"/>
    <w:rsid w:val="00D71CA3"/>
    <w:rPr>
      <w:rFonts w:cs="Times New Roman"/>
      <w:b/>
      <w:i w:val="0"/>
    </w:rPr>
  </w:style>
  <w:style w:type="character" w:customStyle="1" w:styleId="WW8Num21z0">
    <w:name w:val="WW8Num21z0"/>
    <w:rsid w:val="00D71CA3"/>
    <w:rPr>
      <w:rFonts w:cs="Times New Roman"/>
    </w:rPr>
  </w:style>
  <w:style w:type="character" w:customStyle="1" w:styleId="WW8Num22z0">
    <w:name w:val="WW8Num22z0"/>
    <w:rsid w:val="00D71CA3"/>
    <w:rPr>
      <w:rFonts w:cs="Times New Roman"/>
    </w:rPr>
  </w:style>
  <w:style w:type="character" w:customStyle="1" w:styleId="WW8Num22z1">
    <w:name w:val="WW8Num22z1"/>
    <w:rsid w:val="00D71CA3"/>
    <w:rPr>
      <w:rFonts w:ascii="Cambria" w:hAnsi="Cambria" w:cs="Times New Roman"/>
      <w:b/>
      <w:bCs/>
      <w:iCs/>
      <w:color w:val="000000"/>
      <w:sz w:val="24"/>
      <w:szCs w:val="24"/>
    </w:rPr>
  </w:style>
  <w:style w:type="character" w:customStyle="1" w:styleId="WW8Num23z0">
    <w:name w:val="WW8Num23z0"/>
    <w:rsid w:val="00D71CA3"/>
    <w:rPr>
      <w:rFonts w:cs="Times New Roman"/>
      <w:b/>
    </w:rPr>
  </w:style>
  <w:style w:type="character" w:customStyle="1" w:styleId="WW8Num23z2">
    <w:name w:val="WW8Num23z2"/>
    <w:rsid w:val="00D71CA3"/>
    <w:rPr>
      <w:rFonts w:ascii="Cambria" w:hAnsi="Cambria" w:cs="Times New Roman"/>
      <w:b w:val="0"/>
      <w:bCs/>
      <w:color w:val="000000"/>
      <w:sz w:val="24"/>
      <w:szCs w:val="24"/>
    </w:rPr>
  </w:style>
  <w:style w:type="character" w:customStyle="1" w:styleId="WW8Num24z0">
    <w:name w:val="WW8Num24z0"/>
    <w:rsid w:val="00D71CA3"/>
    <w:rPr>
      <w:rFonts w:eastAsia="Times New Roman" w:cs="Arial"/>
    </w:rPr>
  </w:style>
  <w:style w:type="character" w:customStyle="1" w:styleId="WW8Num24z1">
    <w:name w:val="WW8Num24z1"/>
    <w:rsid w:val="00D71CA3"/>
    <w:rPr>
      <w:rFonts w:cs="Times New Roman"/>
    </w:rPr>
  </w:style>
  <w:style w:type="character" w:customStyle="1" w:styleId="WW8Num24z2">
    <w:name w:val="WW8Num24z2"/>
    <w:rsid w:val="00D71CA3"/>
    <w:rPr>
      <w:rFonts w:ascii="Cambria" w:eastAsia="Lucida Sans Unicode" w:hAnsi="Cambria" w:cs="Times New Roman"/>
      <w:b w:val="0"/>
      <w:bCs/>
      <w:color w:val="000000"/>
      <w:sz w:val="24"/>
      <w:szCs w:val="24"/>
    </w:rPr>
  </w:style>
  <w:style w:type="character" w:customStyle="1" w:styleId="WW8Num25z0">
    <w:name w:val="WW8Num25z0"/>
    <w:rsid w:val="00D71CA3"/>
  </w:style>
  <w:style w:type="character" w:customStyle="1" w:styleId="WW8Num25z1">
    <w:name w:val="WW8Num25z1"/>
    <w:rsid w:val="00D71CA3"/>
    <w:rPr>
      <w:rFonts w:ascii="Cambria" w:eastAsia="Times New Roman" w:hAnsi="Cambria" w:cs="Cambria"/>
      <w:b/>
      <w:bCs/>
      <w:i/>
      <w:iCs/>
      <w:color w:val="000000"/>
      <w:sz w:val="24"/>
      <w:szCs w:val="24"/>
      <w:shd w:val="clear" w:color="auto" w:fill="FFFF00"/>
    </w:rPr>
  </w:style>
  <w:style w:type="character" w:customStyle="1" w:styleId="WW8Num25z2">
    <w:name w:val="WW8Num25z2"/>
    <w:rsid w:val="00D71CA3"/>
  </w:style>
  <w:style w:type="character" w:customStyle="1" w:styleId="WW8Num25z3">
    <w:name w:val="WW8Num25z3"/>
    <w:rsid w:val="00D71CA3"/>
  </w:style>
  <w:style w:type="character" w:customStyle="1" w:styleId="WW8Num25z5">
    <w:name w:val="WW8Num25z5"/>
    <w:rsid w:val="00D71CA3"/>
  </w:style>
  <w:style w:type="character" w:customStyle="1" w:styleId="WW8Num26z0">
    <w:name w:val="WW8Num26z0"/>
    <w:rsid w:val="00D71CA3"/>
    <w:rPr>
      <w:rFonts w:ascii="Symbol" w:hAnsi="Symbol" w:cs="Symbol"/>
    </w:rPr>
  </w:style>
  <w:style w:type="character" w:customStyle="1" w:styleId="WW8Num26z1">
    <w:name w:val="WW8Num26z1"/>
    <w:rsid w:val="00D71CA3"/>
    <w:rPr>
      <w:rFonts w:ascii="Courier New" w:hAnsi="Courier New" w:cs="Courier New"/>
    </w:rPr>
  </w:style>
  <w:style w:type="character" w:customStyle="1" w:styleId="WW8Num27z0">
    <w:name w:val="WW8Num27z0"/>
    <w:rsid w:val="00D71CA3"/>
    <w:rPr>
      <w:rFonts w:ascii="Symbol" w:hAnsi="Symbol" w:cs="Symbol"/>
    </w:rPr>
  </w:style>
  <w:style w:type="character" w:customStyle="1" w:styleId="WW8Num27z1">
    <w:name w:val="WW8Num27z1"/>
    <w:rsid w:val="00D71CA3"/>
    <w:rPr>
      <w:rFonts w:ascii="Courier New" w:hAnsi="Courier New" w:cs="Courier New"/>
    </w:rPr>
  </w:style>
  <w:style w:type="character" w:customStyle="1" w:styleId="WW8Num27z2">
    <w:name w:val="WW8Num27z2"/>
    <w:rsid w:val="00D71CA3"/>
    <w:rPr>
      <w:rFonts w:ascii="Wingdings" w:hAnsi="Wingdings" w:cs="Wingdings"/>
    </w:rPr>
  </w:style>
  <w:style w:type="character" w:customStyle="1" w:styleId="WW8Num27z3">
    <w:name w:val="WW8Num27z3"/>
    <w:rsid w:val="00D71CA3"/>
  </w:style>
  <w:style w:type="character" w:customStyle="1" w:styleId="WW8Num27z4">
    <w:name w:val="WW8Num27z4"/>
    <w:rsid w:val="00D71CA3"/>
  </w:style>
  <w:style w:type="character" w:customStyle="1" w:styleId="WW8Num27z5">
    <w:name w:val="WW8Num27z5"/>
    <w:rsid w:val="00D71CA3"/>
  </w:style>
  <w:style w:type="character" w:customStyle="1" w:styleId="WW8Num27z6">
    <w:name w:val="WW8Num27z6"/>
    <w:rsid w:val="00D71CA3"/>
  </w:style>
  <w:style w:type="character" w:customStyle="1" w:styleId="WW8Num27z7">
    <w:name w:val="WW8Num27z7"/>
    <w:rsid w:val="00D71CA3"/>
  </w:style>
  <w:style w:type="character" w:customStyle="1" w:styleId="WW8Num27z8">
    <w:name w:val="WW8Num27z8"/>
    <w:rsid w:val="00D71CA3"/>
  </w:style>
  <w:style w:type="character" w:customStyle="1" w:styleId="WW8Num28z0">
    <w:name w:val="WW8Num28z0"/>
    <w:rsid w:val="00D71CA3"/>
    <w:rPr>
      <w:rFonts w:cs="Times New Roman"/>
    </w:rPr>
  </w:style>
  <w:style w:type="character" w:customStyle="1" w:styleId="WW8Num28z1">
    <w:name w:val="WW8Num28z1"/>
    <w:rsid w:val="00D71CA3"/>
    <w:rPr>
      <w:rFonts w:ascii="Cambria" w:hAnsi="Cambria" w:cs="Times New Roman"/>
      <w:b/>
      <w:bCs/>
      <w:i w:val="0"/>
      <w:color w:val="000000"/>
      <w:sz w:val="24"/>
      <w:szCs w:val="24"/>
    </w:rPr>
  </w:style>
  <w:style w:type="character" w:customStyle="1" w:styleId="WW8Num28z2">
    <w:name w:val="WW8Num28z2"/>
    <w:rsid w:val="00D71CA3"/>
    <w:rPr>
      <w:rFonts w:ascii="Cambria" w:eastAsia="Lucida Sans Unicode" w:hAnsi="Cambria" w:cs="Times New Roman"/>
      <w:b w:val="0"/>
      <w:bCs/>
      <w:color w:val="000000"/>
      <w:sz w:val="24"/>
      <w:szCs w:val="24"/>
    </w:rPr>
  </w:style>
  <w:style w:type="character" w:customStyle="1" w:styleId="WW8Num28z3">
    <w:name w:val="WW8Num28z3"/>
    <w:rsid w:val="00D71CA3"/>
  </w:style>
  <w:style w:type="character" w:customStyle="1" w:styleId="WW8Num28z4">
    <w:name w:val="WW8Num28z4"/>
    <w:rsid w:val="00D71CA3"/>
  </w:style>
  <w:style w:type="character" w:customStyle="1" w:styleId="WW8Num28z5">
    <w:name w:val="WW8Num28z5"/>
    <w:rsid w:val="00D71CA3"/>
  </w:style>
  <w:style w:type="character" w:customStyle="1" w:styleId="WW8Num28z6">
    <w:name w:val="WW8Num28z6"/>
    <w:rsid w:val="00D71CA3"/>
  </w:style>
  <w:style w:type="character" w:customStyle="1" w:styleId="WW8Num28z7">
    <w:name w:val="WW8Num28z7"/>
    <w:rsid w:val="00D71CA3"/>
  </w:style>
  <w:style w:type="character" w:customStyle="1" w:styleId="WW8Num28z8">
    <w:name w:val="WW8Num28z8"/>
    <w:rsid w:val="00D71CA3"/>
  </w:style>
  <w:style w:type="character" w:customStyle="1" w:styleId="WW8Num29z0">
    <w:name w:val="WW8Num29z0"/>
    <w:rsid w:val="00D71CA3"/>
    <w:rPr>
      <w:rFonts w:eastAsia="SimSun" w:cs="Helvetica"/>
      <w:bCs/>
      <w:color w:val="000000"/>
    </w:rPr>
  </w:style>
  <w:style w:type="character" w:customStyle="1" w:styleId="WW8Num29z1">
    <w:name w:val="WW8Num29z1"/>
    <w:rsid w:val="00D71CA3"/>
    <w:rPr>
      <w:rFonts w:ascii="Courier New" w:hAnsi="Courier New" w:cs="Courier New"/>
    </w:rPr>
  </w:style>
  <w:style w:type="character" w:customStyle="1" w:styleId="WW8Num30z0">
    <w:name w:val="WW8Num30z0"/>
    <w:rsid w:val="00D71CA3"/>
    <w:rPr>
      <w:rFonts w:eastAsia="Cambria" w:cs="Cambria"/>
      <w:i/>
      <w:color w:val="00000A"/>
    </w:rPr>
  </w:style>
  <w:style w:type="character" w:customStyle="1" w:styleId="WW8Num30z1">
    <w:name w:val="WW8Num30z1"/>
    <w:rsid w:val="00D71CA3"/>
    <w:rPr>
      <w:rFonts w:eastAsia="Cambria" w:cs="Cambria"/>
      <w:b/>
      <w:color w:val="00000A"/>
    </w:rPr>
  </w:style>
  <w:style w:type="character" w:customStyle="1" w:styleId="WW8Num30z2">
    <w:name w:val="WW8Num30z2"/>
    <w:rsid w:val="00D71CA3"/>
  </w:style>
  <w:style w:type="character" w:customStyle="1" w:styleId="WW8Num30z3">
    <w:name w:val="WW8Num30z3"/>
    <w:rsid w:val="00D71CA3"/>
  </w:style>
  <w:style w:type="character" w:customStyle="1" w:styleId="WW8Num30z4">
    <w:name w:val="WW8Num30z4"/>
    <w:rsid w:val="00D71CA3"/>
  </w:style>
  <w:style w:type="character" w:customStyle="1" w:styleId="WW8Num30z5">
    <w:name w:val="WW8Num30z5"/>
    <w:rsid w:val="00D71CA3"/>
  </w:style>
  <w:style w:type="character" w:customStyle="1" w:styleId="WW8Num30z6">
    <w:name w:val="WW8Num30z6"/>
    <w:rsid w:val="00D71CA3"/>
  </w:style>
  <w:style w:type="character" w:customStyle="1" w:styleId="WW8Num30z7">
    <w:name w:val="WW8Num30z7"/>
    <w:rsid w:val="00D71CA3"/>
  </w:style>
  <w:style w:type="character" w:customStyle="1" w:styleId="WW8Num30z8">
    <w:name w:val="WW8Num30z8"/>
    <w:rsid w:val="00D71CA3"/>
  </w:style>
  <w:style w:type="character" w:customStyle="1" w:styleId="WW8Num31z0">
    <w:name w:val="WW8Num31z0"/>
    <w:rsid w:val="00D71CA3"/>
    <w:rPr>
      <w:rFonts w:ascii="Cambria" w:hAnsi="Cambria" w:cs="Cambria"/>
      <w:b/>
      <w:bCs/>
      <w:i/>
      <w:iCs/>
      <w:color w:val="000000"/>
      <w:sz w:val="24"/>
      <w:szCs w:val="24"/>
    </w:rPr>
  </w:style>
  <w:style w:type="character" w:customStyle="1" w:styleId="WW8Num31z1">
    <w:name w:val="WW8Num31z1"/>
    <w:rsid w:val="00D71CA3"/>
    <w:rPr>
      <w:rFonts w:cs="Cambria"/>
    </w:rPr>
  </w:style>
  <w:style w:type="character" w:customStyle="1" w:styleId="WW8Num31z2">
    <w:name w:val="WW8Num31z2"/>
    <w:rsid w:val="00D71CA3"/>
  </w:style>
  <w:style w:type="character" w:customStyle="1" w:styleId="WW8Num31z3">
    <w:name w:val="WW8Num31z3"/>
    <w:rsid w:val="00D71CA3"/>
  </w:style>
  <w:style w:type="character" w:customStyle="1" w:styleId="WW8Num31z4">
    <w:name w:val="WW8Num31z4"/>
    <w:rsid w:val="00D71CA3"/>
  </w:style>
  <w:style w:type="character" w:customStyle="1" w:styleId="WW8Num31z5">
    <w:name w:val="WW8Num31z5"/>
    <w:rsid w:val="00D71CA3"/>
  </w:style>
  <w:style w:type="character" w:customStyle="1" w:styleId="WW8Num31z6">
    <w:name w:val="WW8Num31z6"/>
    <w:rsid w:val="00D71CA3"/>
  </w:style>
  <w:style w:type="character" w:customStyle="1" w:styleId="WW8Num31z7">
    <w:name w:val="WW8Num31z7"/>
    <w:rsid w:val="00D71CA3"/>
  </w:style>
  <w:style w:type="character" w:customStyle="1" w:styleId="WW8Num31z8">
    <w:name w:val="WW8Num31z8"/>
    <w:rsid w:val="00D71CA3"/>
  </w:style>
  <w:style w:type="character" w:customStyle="1" w:styleId="WW8Num32z0">
    <w:name w:val="WW8Num32z0"/>
    <w:rsid w:val="00D71CA3"/>
    <w:rPr>
      <w:b w:val="0"/>
    </w:rPr>
  </w:style>
  <w:style w:type="character" w:customStyle="1" w:styleId="WW8Num32z1">
    <w:name w:val="WW8Num32z1"/>
    <w:rsid w:val="00D71CA3"/>
    <w:rPr>
      <w:rFonts w:cs="Cambria"/>
    </w:rPr>
  </w:style>
  <w:style w:type="character" w:customStyle="1" w:styleId="WW8Num32z2">
    <w:name w:val="WW8Num32z2"/>
    <w:rsid w:val="00D71CA3"/>
  </w:style>
  <w:style w:type="character" w:customStyle="1" w:styleId="WW8Num32z3">
    <w:name w:val="WW8Num32z3"/>
    <w:rsid w:val="00D71CA3"/>
  </w:style>
  <w:style w:type="character" w:customStyle="1" w:styleId="WW8Num32z4">
    <w:name w:val="WW8Num32z4"/>
    <w:rsid w:val="00D71CA3"/>
  </w:style>
  <w:style w:type="character" w:customStyle="1" w:styleId="WW8Num32z5">
    <w:name w:val="WW8Num32z5"/>
    <w:rsid w:val="00D71CA3"/>
  </w:style>
  <w:style w:type="character" w:customStyle="1" w:styleId="WW8Num32z6">
    <w:name w:val="WW8Num32z6"/>
    <w:rsid w:val="00D71CA3"/>
  </w:style>
  <w:style w:type="character" w:customStyle="1" w:styleId="WW8Num32z7">
    <w:name w:val="WW8Num32z7"/>
    <w:rsid w:val="00D71CA3"/>
  </w:style>
  <w:style w:type="character" w:customStyle="1" w:styleId="WW8Num32z8">
    <w:name w:val="WW8Num32z8"/>
    <w:rsid w:val="00D71CA3"/>
  </w:style>
  <w:style w:type="character" w:customStyle="1" w:styleId="WW8Num33z0">
    <w:name w:val="WW8Num33z0"/>
    <w:rsid w:val="00D71CA3"/>
    <w:rPr>
      <w:rFonts w:cs="Times New Roman"/>
    </w:rPr>
  </w:style>
  <w:style w:type="character" w:customStyle="1" w:styleId="WW8Num33z1">
    <w:name w:val="WW8Num33z1"/>
    <w:rsid w:val="00D71CA3"/>
    <w:rPr>
      <w:rFonts w:cs="Cambria"/>
    </w:rPr>
  </w:style>
  <w:style w:type="character" w:customStyle="1" w:styleId="WW8Num33z2">
    <w:name w:val="WW8Num33z2"/>
    <w:rsid w:val="00D71CA3"/>
  </w:style>
  <w:style w:type="character" w:customStyle="1" w:styleId="WW8Num33z3">
    <w:name w:val="WW8Num33z3"/>
    <w:rsid w:val="00D71CA3"/>
  </w:style>
  <w:style w:type="character" w:customStyle="1" w:styleId="WW8Num33z4">
    <w:name w:val="WW8Num33z4"/>
    <w:rsid w:val="00D71CA3"/>
  </w:style>
  <w:style w:type="character" w:customStyle="1" w:styleId="WW8Num33z5">
    <w:name w:val="WW8Num33z5"/>
    <w:rsid w:val="00D71CA3"/>
  </w:style>
  <w:style w:type="character" w:customStyle="1" w:styleId="WW8Num33z6">
    <w:name w:val="WW8Num33z6"/>
    <w:rsid w:val="00D71CA3"/>
  </w:style>
  <w:style w:type="character" w:customStyle="1" w:styleId="WW8Num33z7">
    <w:name w:val="WW8Num33z7"/>
    <w:rsid w:val="00D71CA3"/>
  </w:style>
  <w:style w:type="character" w:customStyle="1" w:styleId="WW8Num33z8">
    <w:name w:val="WW8Num33z8"/>
    <w:rsid w:val="00D71CA3"/>
  </w:style>
  <w:style w:type="character" w:customStyle="1" w:styleId="WW8Num34z0">
    <w:name w:val="WW8Num34z0"/>
    <w:rsid w:val="00D71CA3"/>
  </w:style>
  <w:style w:type="character" w:customStyle="1" w:styleId="WW8Num34z1">
    <w:name w:val="WW8Num34z1"/>
    <w:rsid w:val="00D71CA3"/>
    <w:rPr>
      <w:rFonts w:cs="Cambria"/>
      <w:b/>
      <w:bCs/>
      <w:szCs w:val="10"/>
    </w:rPr>
  </w:style>
  <w:style w:type="character" w:customStyle="1" w:styleId="WW8Num34z2">
    <w:name w:val="WW8Num34z2"/>
    <w:rsid w:val="00D71CA3"/>
  </w:style>
  <w:style w:type="character" w:customStyle="1" w:styleId="WW8Num34z3">
    <w:name w:val="WW8Num34z3"/>
    <w:rsid w:val="00D71CA3"/>
  </w:style>
  <w:style w:type="character" w:customStyle="1" w:styleId="WW8Num34z4">
    <w:name w:val="WW8Num34z4"/>
    <w:rsid w:val="00D71CA3"/>
  </w:style>
  <w:style w:type="character" w:customStyle="1" w:styleId="WW8Num34z5">
    <w:name w:val="WW8Num34z5"/>
    <w:rsid w:val="00D71CA3"/>
  </w:style>
  <w:style w:type="character" w:customStyle="1" w:styleId="WW8Num34z6">
    <w:name w:val="WW8Num34z6"/>
    <w:rsid w:val="00D71CA3"/>
  </w:style>
  <w:style w:type="character" w:customStyle="1" w:styleId="WW8Num34z7">
    <w:name w:val="WW8Num34z7"/>
    <w:rsid w:val="00D71CA3"/>
  </w:style>
  <w:style w:type="character" w:customStyle="1" w:styleId="WW8Num34z8">
    <w:name w:val="WW8Num34z8"/>
    <w:rsid w:val="00D71CA3"/>
  </w:style>
  <w:style w:type="character" w:customStyle="1" w:styleId="WW8Num35z0">
    <w:name w:val="WW8Num35z0"/>
    <w:rsid w:val="00D71CA3"/>
  </w:style>
  <w:style w:type="character" w:customStyle="1" w:styleId="WW8Num35z1">
    <w:name w:val="WW8Num35z1"/>
    <w:rsid w:val="00D71CA3"/>
    <w:rPr>
      <w:rFonts w:ascii="Cambria" w:hAnsi="Cambria" w:cs="Cambria"/>
      <w:b/>
      <w:bCs/>
      <w:sz w:val="24"/>
      <w:szCs w:val="24"/>
    </w:rPr>
  </w:style>
  <w:style w:type="character" w:customStyle="1" w:styleId="WW8Num35z2">
    <w:name w:val="WW8Num35z2"/>
    <w:rsid w:val="00D71CA3"/>
  </w:style>
  <w:style w:type="character" w:customStyle="1" w:styleId="WW8Num35z3">
    <w:name w:val="WW8Num35z3"/>
    <w:rsid w:val="00D71CA3"/>
  </w:style>
  <w:style w:type="character" w:customStyle="1" w:styleId="WW8Num35z4">
    <w:name w:val="WW8Num35z4"/>
    <w:rsid w:val="00D71CA3"/>
  </w:style>
  <w:style w:type="character" w:customStyle="1" w:styleId="WW8Num35z5">
    <w:name w:val="WW8Num35z5"/>
    <w:rsid w:val="00D71CA3"/>
  </w:style>
  <w:style w:type="character" w:customStyle="1" w:styleId="WW8Num35z6">
    <w:name w:val="WW8Num35z6"/>
    <w:rsid w:val="00D71CA3"/>
  </w:style>
  <w:style w:type="character" w:customStyle="1" w:styleId="WW8Num35z7">
    <w:name w:val="WW8Num35z7"/>
    <w:rsid w:val="00D71CA3"/>
  </w:style>
  <w:style w:type="character" w:customStyle="1" w:styleId="WW8Num35z8">
    <w:name w:val="WW8Num35z8"/>
    <w:rsid w:val="00D71CA3"/>
  </w:style>
  <w:style w:type="character" w:customStyle="1" w:styleId="WW8Num36z0">
    <w:name w:val="WW8Num36z0"/>
    <w:rsid w:val="00D71CA3"/>
  </w:style>
  <w:style w:type="character" w:customStyle="1" w:styleId="WW8Num36z1">
    <w:name w:val="WW8Num36z1"/>
    <w:rsid w:val="00D71CA3"/>
    <w:rPr>
      <w:rFonts w:cs="Helvetica"/>
      <w:b/>
      <w:bCs w:val="0"/>
    </w:rPr>
  </w:style>
  <w:style w:type="character" w:customStyle="1" w:styleId="WW8Num36z2">
    <w:name w:val="WW8Num36z2"/>
    <w:rsid w:val="00D71CA3"/>
  </w:style>
  <w:style w:type="character" w:customStyle="1" w:styleId="WW8Num36z3">
    <w:name w:val="WW8Num36z3"/>
    <w:rsid w:val="00D71CA3"/>
  </w:style>
  <w:style w:type="character" w:customStyle="1" w:styleId="WW8Num36z4">
    <w:name w:val="WW8Num36z4"/>
    <w:rsid w:val="00D71CA3"/>
  </w:style>
  <w:style w:type="character" w:customStyle="1" w:styleId="WW8Num36z5">
    <w:name w:val="WW8Num36z5"/>
    <w:rsid w:val="00D71CA3"/>
  </w:style>
  <w:style w:type="character" w:customStyle="1" w:styleId="WW8Num36z6">
    <w:name w:val="WW8Num36z6"/>
    <w:rsid w:val="00D71CA3"/>
  </w:style>
  <w:style w:type="character" w:customStyle="1" w:styleId="WW8Num36z7">
    <w:name w:val="WW8Num36z7"/>
    <w:rsid w:val="00D71CA3"/>
  </w:style>
  <w:style w:type="character" w:customStyle="1" w:styleId="WW8Num36z8">
    <w:name w:val="WW8Num36z8"/>
    <w:rsid w:val="00D71CA3"/>
  </w:style>
  <w:style w:type="character" w:customStyle="1" w:styleId="WW8Num37z0">
    <w:name w:val="WW8Num37z0"/>
    <w:rsid w:val="00D71CA3"/>
  </w:style>
  <w:style w:type="character" w:customStyle="1" w:styleId="WW8Num37z1">
    <w:name w:val="WW8Num37z1"/>
    <w:rsid w:val="00D71CA3"/>
    <w:rPr>
      <w:rFonts w:ascii="Cambria" w:hAnsi="Cambria" w:cs="Cambria"/>
      <w:b/>
      <w:sz w:val="24"/>
      <w:szCs w:val="24"/>
    </w:rPr>
  </w:style>
  <w:style w:type="character" w:customStyle="1" w:styleId="WW8Num37z2">
    <w:name w:val="WW8Num37z2"/>
    <w:rsid w:val="00D71CA3"/>
  </w:style>
  <w:style w:type="character" w:customStyle="1" w:styleId="WW8Num37z3">
    <w:name w:val="WW8Num37z3"/>
    <w:rsid w:val="00D71CA3"/>
  </w:style>
  <w:style w:type="character" w:customStyle="1" w:styleId="WW8Num37z4">
    <w:name w:val="WW8Num37z4"/>
    <w:rsid w:val="00D71CA3"/>
  </w:style>
  <w:style w:type="character" w:customStyle="1" w:styleId="WW8Num37z5">
    <w:name w:val="WW8Num37z5"/>
    <w:rsid w:val="00D71CA3"/>
  </w:style>
  <w:style w:type="character" w:customStyle="1" w:styleId="WW8Num37z6">
    <w:name w:val="WW8Num37z6"/>
    <w:rsid w:val="00D71CA3"/>
  </w:style>
  <w:style w:type="character" w:customStyle="1" w:styleId="WW8Num37z7">
    <w:name w:val="WW8Num37z7"/>
    <w:rsid w:val="00D71CA3"/>
  </w:style>
  <w:style w:type="character" w:customStyle="1" w:styleId="WW8Num37z8">
    <w:name w:val="WW8Num37z8"/>
    <w:rsid w:val="00D71CA3"/>
  </w:style>
  <w:style w:type="character" w:customStyle="1" w:styleId="WW8Num38z0">
    <w:name w:val="WW8Num38z0"/>
    <w:rsid w:val="00D71CA3"/>
  </w:style>
  <w:style w:type="character" w:customStyle="1" w:styleId="WW8Num38z1">
    <w:name w:val="WW8Num38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38z2">
    <w:name w:val="WW8Num38z2"/>
    <w:rsid w:val="00D71CA3"/>
  </w:style>
  <w:style w:type="character" w:customStyle="1" w:styleId="WW8Num39z0">
    <w:name w:val="WW8Num39z0"/>
    <w:rsid w:val="00D71CA3"/>
  </w:style>
  <w:style w:type="character" w:customStyle="1" w:styleId="WW8Num39z1">
    <w:name w:val="WW8Num39z1"/>
    <w:rsid w:val="00D71CA3"/>
    <w:rPr>
      <w:rFonts w:cs="Cambria"/>
    </w:rPr>
  </w:style>
  <w:style w:type="character" w:customStyle="1" w:styleId="WW8Num39z2">
    <w:name w:val="WW8Num39z2"/>
    <w:rsid w:val="00D71CA3"/>
  </w:style>
  <w:style w:type="character" w:customStyle="1" w:styleId="WW8Num39z3">
    <w:name w:val="WW8Num39z3"/>
    <w:rsid w:val="00D71CA3"/>
  </w:style>
  <w:style w:type="character" w:customStyle="1" w:styleId="WW8Num39z4">
    <w:name w:val="WW8Num39z4"/>
    <w:rsid w:val="00D71CA3"/>
  </w:style>
  <w:style w:type="character" w:customStyle="1" w:styleId="WW8Num39z5">
    <w:name w:val="WW8Num39z5"/>
    <w:rsid w:val="00D71CA3"/>
  </w:style>
  <w:style w:type="character" w:customStyle="1" w:styleId="WW8Num39z6">
    <w:name w:val="WW8Num39z6"/>
    <w:rsid w:val="00D71CA3"/>
  </w:style>
  <w:style w:type="character" w:customStyle="1" w:styleId="WW8Num39z7">
    <w:name w:val="WW8Num39z7"/>
    <w:rsid w:val="00D71CA3"/>
  </w:style>
  <w:style w:type="character" w:customStyle="1" w:styleId="WW8Num39z8">
    <w:name w:val="WW8Num39z8"/>
    <w:rsid w:val="00D71CA3"/>
  </w:style>
  <w:style w:type="character" w:customStyle="1" w:styleId="WW8Num40z0">
    <w:name w:val="WW8Num40z0"/>
    <w:rsid w:val="00D71CA3"/>
  </w:style>
  <w:style w:type="character" w:customStyle="1" w:styleId="WW8Num40z1">
    <w:name w:val="WW8Num40z1"/>
    <w:rsid w:val="00D71CA3"/>
    <w:rPr>
      <w:rFonts w:cs="Cambria"/>
    </w:rPr>
  </w:style>
  <w:style w:type="character" w:customStyle="1" w:styleId="WW8Num40z2">
    <w:name w:val="WW8Num40z2"/>
    <w:rsid w:val="00D71CA3"/>
  </w:style>
  <w:style w:type="character" w:customStyle="1" w:styleId="WW8Num40z3">
    <w:name w:val="WW8Num40z3"/>
    <w:rsid w:val="00D71CA3"/>
  </w:style>
  <w:style w:type="character" w:customStyle="1" w:styleId="WW8Num40z4">
    <w:name w:val="WW8Num40z4"/>
    <w:rsid w:val="00D71CA3"/>
  </w:style>
  <w:style w:type="character" w:customStyle="1" w:styleId="WW8Num40z5">
    <w:name w:val="WW8Num40z5"/>
    <w:rsid w:val="00D71CA3"/>
  </w:style>
  <w:style w:type="character" w:customStyle="1" w:styleId="WW8Num40z6">
    <w:name w:val="WW8Num40z6"/>
    <w:rsid w:val="00D71CA3"/>
  </w:style>
  <w:style w:type="character" w:customStyle="1" w:styleId="WW8Num40z7">
    <w:name w:val="WW8Num40z7"/>
    <w:rsid w:val="00D71CA3"/>
  </w:style>
  <w:style w:type="character" w:customStyle="1" w:styleId="WW8Num40z8">
    <w:name w:val="WW8Num40z8"/>
    <w:rsid w:val="00D71CA3"/>
  </w:style>
  <w:style w:type="character" w:customStyle="1" w:styleId="WW8Num41z0">
    <w:name w:val="WW8Num41z0"/>
    <w:rsid w:val="00D71CA3"/>
  </w:style>
  <w:style w:type="character" w:customStyle="1" w:styleId="WW8Num41z1">
    <w:name w:val="WW8Num41z1"/>
    <w:rsid w:val="00D71CA3"/>
    <w:rPr>
      <w:rFonts w:cs="Cambria"/>
    </w:rPr>
  </w:style>
  <w:style w:type="character" w:customStyle="1" w:styleId="WW8Num41z3">
    <w:name w:val="WW8Num41z3"/>
    <w:rsid w:val="00D71CA3"/>
  </w:style>
  <w:style w:type="character" w:customStyle="1" w:styleId="WW8Num41z4">
    <w:name w:val="WW8Num41z4"/>
    <w:rsid w:val="00D71CA3"/>
  </w:style>
  <w:style w:type="character" w:customStyle="1" w:styleId="WW8Num41z5">
    <w:name w:val="WW8Num41z5"/>
    <w:rsid w:val="00D71CA3"/>
  </w:style>
  <w:style w:type="character" w:customStyle="1" w:styleId="WW8Num41z6">
    <w:name w:val="WW8Num41z6"/>
    <w:rsid w:val="00D71CA3"/>
  </w:style>
  <w:style w:type="character" w:customStyle="1" w:styleId="WW8Num41z7">
    <w:name w:val="WW8Num41z7"/>
    <w:rsid w:val="00D71CA3"/>
  </w:style>
  <w:style w:type="character" w:customStyle="1" w:styleId="WW8Num41z8">
    <w:name w:val="WW8Num41z8"/>
    <w:rsid w:val="00D71CA3"/>
  </w:style>
  <w:style w:type="character" w:customStyle="1" w:styleId="WW8Num42z0">
    <w:name w:val="WW8Num42z0"/>
    <w:rsid w:val="00D71CA3"/>
    <w:rPr>
      <w:rFonts w:cs="Cambria"/>
    </w:rPr>
  </w:style>
  <w:style w:type="character" w:customStyle="1" w:styleId="WW8Num42z1">
    <w:name w:val="WW8Num42z1"/>
    <w:rsid w:val="00D71CA3"/>
  </w:style>
  <w:style w:type="character" w:customStyle="1" w:styleId="WW8Num42z2">
    <w:name w:val="WW8Num42z2"/>
    <w:rsid w:val="00D71CA3"/>
  </w:style>
  <w:style w:type="character" w:customStyle="1" w:styleId="WW8Num42z3">
    <w:name w:val="WW8Num42z3"/>
    <w:rsid w:val="00D71CA3"/>
  </w:style>
  <w:style w:type="character" w:customStyle="1" w:styleId="WW8Num42z4">
    <w:name w:val="WW8Num42z4"/>
    <w:rsid w:val="00D71CA3"/>
  </w:style>
  <w:style w:type="character" w:customStyle="1" w:styleId="WW8Num42z5">
    <w:name w:val="WW8Num42z5"/>
    <w:rsid w:val="00D71CA3"/>
  </w:style>
  <w:style w:type="character" w:customStyle="1" w:styleId="WW8Num42z6">
    <w:name w:val="WW8Num42z6"/>
    <w:rsid w:val="00D71CA3"/>
  </w:style>
  <w:style w:type="character" w:customStyle="1" w:styleId="WW8Num42z7">
    <w:name w:val="WW8Num42z7"/>
    <w:rsid w:val="00D71CA3"/>
  </w:style>
  <w:style w:type="character" w:customStyle="1" w:styleId="WW8Num42z8">
    <w:name w:val="WW8Num42z8"/>
    <w:rsid w:val="00D71CA3"/>
  </w:style>
  <w:style w:type="character" w:customStyle="1" w:styleId="WW8Num43z0">
    <w:name w:val="WW8Num43z0"/>
    <w:rsid w:val="00D71CA3"/>
  </w:style>
  <w:style w:type="character" w:customStyle="1" w:styleId="WW8Num43z1">
    <w:name w:val="WW8Num43z1"/>
    <w:rsid w:val="00D71CA3"/>
  </w:style>
  <w:style w:type="character" w:customStyle="1" w:styleId="WW8Num43z2">
    <w:name w:val="WW8Num43z2"/>
    <w:rsid w:val="00D71CA3"/>
  </w:style>
  <w:style w:type="character" w:customStyle="1" w:styleId="WW8Num43z3">
    <w:name w:val="WW8Num43z3"/>
    <w:rsid w:val="00D71CA3"/>
  </w:style>
  <w:style w:type="character" w:customStyle="1" w:styleId="WW8Num43z4">
    <w:name w:val="WW8Num43z4"/>
    <w:rsid w:val="00D71CA3"/>
  </w:style>
  <w:style w:type="character" w:customStyle="1" w:styleId="WW8Num43z5">
    <w:name w:val="WW8Num43z5"/>
    <w:rsid w:val="00D71CA3"/>
  </w:style>
  <w:style w:type="character" w:customStyle="1" w:styleId="WW8Num43z6">
    <w:name w:val="WW8Num43z6"/>
    <w:rsid w:val="00D71CA3"/>
  </w:style>
  <w:style w:type="character" w:customStyle="1" w:styleId="WW8Num43z7">
    <w:name w:val="WW8Num43z7"/>
    <w:rsid w:val="00D71CA3"/>
  </w:style>
  <w:style w:type="character" w:customStyle="1" w:styleId="WW8Num43z8">
    <w:name w:val="WW8Num43z8"/>
    <w:rsid w:val="00D71CA3"/>
  </w:style>
  <w:style w:type="character" w:customStyle="1" w:styleId="WW8Num44z0">
    <w:name w:val="WW8Num44z0"/>
    <w:rsid w:val="00D71CA3"/>
    <w:rPr>
      <w:rFonts w:eastAsia="SimSun" w:cs="Times New Roman"/>
    </w:rPr>
  </w:style>
  <w:style w:type="character" w:customStyle="1" w:styleId="WW8Num44z1">
    <w:name w:val="WW8Num44z1"/>
    <w:rsid w:val="00D71CA3"/>
  </w:style>
  <w:style w:type="character" w:customStyle="1" w:styleId="WW8Num44z2">
    <w:name w:val="WW8Num44z2"/>
    <w:rsid w:val="00D71CA3"/>
  </w:style>
  <w:style w:type="character" w:customStyle="1" w:styleId="WW8Num44z3">
    <w:name w:val="WW8Num44z3"/>
    <w:rsid w:val="00D71CA3"/>
  </w:style>
  <w:style w:type="character" w:customStyle="1" w:styleId="WW8Num44z4">
    <w:name w:val="WW8Num44z4"/>
    <w:rsid w:val="00D71CA3"/>
  </w:style>
  <w:style w:type="character" w:customStyle="1" w:styleId="WW8Num44z5">
    <w:name w:val="WW8Num44z5"/>
    <w:rsid w:val="00D71CA3"/>
  </w:style>
  <w:style w:type="character" w:customStyle="1" w:styleId="WW8Num44z6">
    <w:name w:val="WW8Num44z6"/>
    <w:rsid w:val="00D71CA3"/>
  </w:style>
  <w:style w:type="character" w:customStyle="1" w:styleId="WW8Num44z7">
    <w:name w:val="WW8Num44z7"/>
    <w:rsid w:val="00D71CA3"/>
  </w:style>
  <w:style w:type="character" w:customStyle="1" w:styleId="WW8Num44z8">
    <w:name w:val="WW8Num44z8"/>
    <w:rsid w:val="00D71CA3"/>
  </w:style>
  <w:style w:type="character" w:customStyle="1" w:styleId="WW8Num45z0">
    <w:name w:val="WW8Num45z0"/>
    <w:rsid w:val="00D71CA3"/>
    <w:rPr>
      <w:rFonts w:ascii="Symbol" w:hAnsi="Symbol" w:cs="Symbol"/>
    </w:rPr>
  </w:style>
  <w:style w:type="character" w:customStyle="1" w:styleId="WW8Num45z1">
    <w:name w:val="WW8Num45z1"/>
    <w:rsid w:val="00D71CA3"/>
    <w:rPr>
      <w:rFonts w:ascii="Courier New" w:hAnsi="Courier New" w:cs="Courier New"/>
    </w:rPr>
  </w:style>
  <w:style w:type="character" w:customStyle="1" w:styleId="WW8Num45z2">
    <w:name w:val="WW8Num45z2"/>
    <w:rsid w:val="00D71CA3"/>
    <w:rPr>
      <w:rFonts w:ascii="Wingdings" w:hAnsi="Wingdings" w:cs="Wingdings"/>
    </w:rPr>
  </w:style>
  <w:style w:type="character" w:customStyle="1" w:styleId="WW8Num45z3">
    <w:name w:val="WW8Num45z3"/>
    <w:rsid w:val="00D71CA3"/>
  </w:style>
  <w:style w:type="character" w:customStyle="1" w:styleId="WW8Num45z4">
    <w:name w:val="WW8Num45z4"/>
    <w:rsid w:val="00D71CA3"/>
  </w:style>
  <w:style w:type="character" w:customStyle="1" w:styleId="WW8Num45z5">
    <w:name w:val="WW8Num45z5"/>
    <w:rsid w:val="00D71CA3"/>
  </w:style>
  <w:style w:type="character" w:customStyle="1" w:styleId="WW8Num45z6">
    <w:name w:val="WW8Num45z6"/>
    <w:rsid w:val="00D71CA3"/>
  </w:style>
  <w:style w:type="character" w:customStyle="1" w:styleId="WW8Num45z7">
    <w:name w:val="WW8Num45z7"/>
    <w:rsid w:val="00D71CA3"/>
  </w:style>
  <w:style w:type="character" w:customStyle="1" w:styleId="WW8Num45z8">
    <w:name w:val="WW8Num45z8"/>
    <w:rsid w:val="00D71CA3"/>
  </w:style>
  <w:style w:type="character" w:customStyle="1" w:styleId="WW8Num46z0">
    <w:name w:val="WW8Num46z0"/>
    <w:rsid w:val="00D71CA3"/>
  </w:style>
  <w:style w:type="character" w:customStyle="1" w:styleId="WW8Num46z1">
    <w:name w:val="WW8Num46z1"/>
    <w:rsid w:val="00D71CA3"/>
    <w:rPr>
      <w:rFonts w:cs="Cambria"/>
      <w:b/>
    </w:rPr>
  </w:style>
  <w:style w:type="character" w:customStyle="1" w:styleId="WW8Num46z2">
    <w:name w:val="WW8Num46z2"/>
    <w:rsid w:val="00D71CA3"/>
  </w:style>
  <w:style w:type="character" w:customStyle="1" w:styleId="WW8Num46z3">
    <w:name w:val="WW8Num46z3"/>
    <w:rsid w:val="00D71CA3"/>
  </w:style>
  <w:style w:type="character" w:customStyle="1" w:styleId="WW8Num46z4">
    <w:name w:val="WW8Num46z4"/>
    <w:rsid w:val="00D71CA3"/>
  </w:style>
  <w:style w:type="character" w:customStyle="1" w:styleId="WW8Num46z5">
    <w:name w:val="WW8Num46z5"/>
    <w:rsid w:val="00D71CA3"/>
  </w:style>
  <w:style w:type="character" w:customStyle="1" w:styleId="WW8Num46z6">
    <w:name w:val="WW8Num46z6"/>
    <w:rsid w:val="00D71CA3"/>
  </w:style>
  <w:style w:type="character" w:customStyle="1" w:styleId="WW8Num46z7">
    <w:name w:val="WW8Num46z7"/>
    <w:rsid w:val="00D71CA3"/>
  </w:style>
  <w:style w:type="character" w:customStyle="1" w:styleId="WW8Num46z8">
    <w:name w:val="WW8Num46z8"/>
    <w:rsid w:val="00D71CA3"/>
  </w:style>
  <w:style w:type="character" w:customStyle="1" w:styleId="WW8Num47z0">
    <w:name w:val="WW8Num47z0"/>
    <w:rsid w:val="00D71CA3"/>
  </w:style>
  <w:style w:type="character" w:customStyle="1" w:styleId="WW8Num47z1">
    <w:name w:val="WW8Num47z1"/>
    <w:rsid w:val="00D71CA3"/>
    <w:rPr>
      <w:rFonts w:cs="Cambria"/>
      <w:b/>
      <w:sz w:val="24"/>
      <w:szCs w:val="24"/>
    </w:rPr>
  </w:style>
  <w:style w:type="character" w:customStyle="1" w:styleId="WW8Num47z2">
    <w:name w:val="WW8Num47z2"/>
    <w:rsid w:val="00D71CA3"/>
  </w:style>
  <w:style w:type="character" w:customStyle="1" w:styleId="WW8Num47z3">
    <w:name w:val="WW8Num47z3"/>
    <w:rsid w:val="00D71CA3"/>
  </w:style>
  <w:style w:type="character" w:customStyle="1" w:styleId="WW8Num47z4">
    <w:name w:val="WW8Num47z4"/>
    <w:rsid w:val="00D71CA3"/>
  </w:style>
  <w:style w:type="character" w:customStyle="1" w:styleId="WW8Num47z5">
    <w:name w:val="WW8Num47z5"/>
    <w:rsid w:val="00D71CA3"/>
  </w:style>
  <w:style w:type="character" w:customStyle="1" w:styleId="WW8Num47z6">
    <w:name w:val="WW8Num47z6"/>
    <w:rsid w:val="00D71CA3"/>
  </w:style>
  <w:style w:type="character" w:customStyle="1" w:styleId="WW8Num47z7">
    <w:name w:val="WW8Num47z7"/>
    <w:rsid w:val="00D71CA3"/>
  </w:style>
  <w:style w:type="character" w:customStyle="1" w:styleId="WW8Num47z8">
    <w:name w:val="WW8Num47z8"/>
    <w:rsid w:val="00D71CA3"/>
  </w:style>
  <w:style w:type="character" w:customStyle="1" w:styleId="WW8Num48z0">
    <w:name w:val="WW8Num48z0"/>
    <w:rsid w:val="00D71CA3"/>
    <w:rPr>
      <w:rFonts w:cs="Cambria"/>
    </w:rPr>
  </w:style>
  <w:style w:type="character" w:customStyle="1" w:styleId="WW8Num48z1">
    <w:name w:val="WW8Num48z1"/>
    <w:rsid w:val="00D71CA3"/>
    <w:rPr>
      <w:rFonts w:cs="Arial"/>
      <w:b/>
      <w:bCs w:val="0"/>
    </w:rPr>
  </w:style>
  <w:style w:type="character" w:customStyle="1" w:styleId="WW8Num48z2">
    <w:name w:val="WW8Num48z2"/>
    <w:rsid w:val="00D71CA3"/>
    <w:rPr>
      <w:rFonts w:cs="Arial"/>
    </w:rPr>
  </w:style>
  <w:style w:type="character" w:customStyle="1" w:styleId="WW8Num48z3">
    <w:name w:val="WW8Num48z3"/>
    <w:rsid w:val="00D71CA3"/>
  </w:style>
  <w:style w:type="character" w:customStyle="1" w:styleId="WW8Num48z4">
    <w:name w:val="WW8Num48z4"/>
    <w:rsid w:val="00D71CA3"/>
  </w:style>
  <w:style w:type="character" w:customStyle="1" w:styleId="WW8Num48z5">
    <w:name w:val="WW8Num48z5"/>
    <w:rsid w:val="00D71CA3"/>
  </w:style>
  <w:style w:type="character" w:customStyle="1" w:styleId="WW8Num48z6">
    <w:name w:val="WW8Num48z6"/>
    <w:rsid w:val="00D71CA3"/>
  </w:style>
  <w:style w:type="character" w:customStyle="1" w:styleId="WW8Num48z7">
    <w:name w:val="WW8Num48z7"/>
    <w:rsid w:val="00D71CA3"/>
  </w:style>
  <w:style w:type="character" w:customStyle="1" w:styleId="WW8Num48z8">
    <w:name w:val="WW8Num48z8"/>
    <w:rsid w:val="00D71CA3"/>
  </w:style>
  <w:style w:type="character" w:customStyle="1" w:styleId="WW8Num49z0">
    <w:name w:val="WW8Num49z0"/>
    <w:rsid w:val="00D71CA3"/>
    <w:rPr>
      <w:rFonts w:ascii="Cambria" w:hAnsi="Cambria" w:cs="Cambria"/>
      <w:b/>
      <w:i w:val="0"/>
      <w:sz w:val="24"/>
      <w:szCs w:val="24"/>
    </w:rPr>
  </w:style>
  <w:style w:type="character" w:customStyle="1" w:styleId="WW8Num49z1">
    <w:name w:val="WW8Num49z1"/>
    <w:rsid w:val="00D71CA3"/>
    <w:rPr>
      <w:rFonts w:cs="Cambria"/>
    </w:rPr>
  </w:style>
  <w:style w:type="character" w:customStyle="1" w:styleId="WW8Num49z2">
    <w:name w:val="WW8Num49z2"/>
    <w:rsid w:val="00D71CA3"/>
  </w:style>
  <w:style w:type="character" w:customStyle="1" w:styleId="WW8Num49z3">
    <w:name w:val="WW8Num49z3"/>
    <w:rsid w:val="00D71CA3"/>
  </w:style>
  <w:style w:type="character" w:customStyle="1" w:styleId="WW8Num49z4">
    <w:name w:val="WW8Num49z4"/>
    <w:rsid w:val="00D71CA3"/>
  </w:style>
  <w:style w:type="character" w:customStyle="1" w:styleId="WW8Num49z5">
    <w:name w:val="WW8Num49z5"/>
    <w:rsid w:val="00D71CA3"/>
  </w:style>
  <w:style w:type="character" w:customStyle="1" w:styleId="WW8Num49z6">
    <w:name w:val="WW8Num49z6"/>
    <w:rsid w:val="00D71CA3"/>
  </w:style>
  <w:style w:type="character" w:customStyle="1" w:styleId="WW8Num49z7">
    <w:name w:val="WW8Num49z7"/>
    <w:rsid w:val="00D71CA3"/>
  </w:style>
  <w:style w:type="character" w:customStyle="1" w:styleId="WW8Num49z8">
    <w:name w:val="WW8Num49z8"/>
    <w:rsid w:val="00D71CA3"/>
  </w:style>
  <w:style w:type="character" w:customStyle="1" w:styleId="WW8Num50z0">
    <w:name w:val="WW8Num50z0"/>
    <w:rsid w:val="00D71CA3"/>
    <w:rPr>
      <w:b w:val="0"/>
      <w:i/>
      <w:color w:val="000000"/>
      <w:sz w:val="24"/>
      <w:szCs w:val="24"/>
    </w:rPr>
  </w:style>
  <w:style w:type="character" w:customStyle="1" w:styleId="WW8Num50z1">
    <w:name w:val="WW8Num50z1"/>
    <w:rsid w:val="00D71CA3"/>
    <w:rPr>
      <w:rFonts w:cs="Cambria"/>
    </w:rPr>
  </w:style>
  <w:style w:type="character" w:customStyle="1" w:styleId="WW8Num51z0">
    <w:name w:val="WW8Num51z0"/>
    <w:rsid w:val="00D71CA3"/>
    <w:rPr>
      <w:b/>
      <w:bCs/>
    </w:rPr>
  </w:style>
  <w:style w:type="character" w:customStyle="1" w:styleId="WW8Num51z1">
    <w:name w:val="WW8Num51z1"/>
    <w:rsid w:val="00D71CA3"/>
    <w:rPr>
      <w:rFonts w:cs="Cambria"/>
    </w:rPr>
  </w:style>
  <w:style w:type="character" w:customStyle="1" w:styleId="WW8Num52z0">
    <w:name w:val="WW8Num52z0"/>
    <w:rsid w:val="00D71CA3"/>
    <w:rPr>
      <w:rFonts w:cs="Arial"/>
      <w:b/>
      <w:bCs/>
      <w:sz w:val="24"/>
      <w:szCs w:val="24"/>
    </w:rPr>
  </w:style>
  <w:style w:type="character" w:customStyle="1" w:styleId="WW8Num52z1">
    <w:name w:val="WW8Num52z1"/>
    <w:rsid w:val="00D71CA3"/>
  </w:style>
  <w:style w:type="character" w:customStyle="1" w:styleId="WW8Num52z2">
    <w:name w:val="WW8Num52z2"/>
    <w:rsid w:val="00D71CA3"/>
  </w:style>
  <w:style w:type="character" w:customStyle="1" w:styleId="WW8Num52z3">
    <w:name w:val="WW8Num52z3"/>
    <w:rsid w:val="00D71CA3"/>
  </w:style>
  <w:style w:type="character" w:customStyle="1" w:styleId="WW8Num52z4">
    <w:name w:val="WW8Num52z4"/>
    <w:rsid w:val="00D71CA3"/>
  </w:style>
  <w:style w:type="character" w:customStyle="1" w:styleId="WW8Num52z5">
    <w:name w:val="WW8Num52z5"/>
    <w:rsid w:val="00D71CA3"/>
  </w:style>
  <w:style w:type="character" w:customStyle="1" w:styleId="WW8Num52z6">
    <w:name w:val="WW8Num52z6"/>
    <w:rsid w:val="00D71CA3"/>
  </w:style>
  <w:style w:type="character" w:customStyle="1" w:styleId="WW8Num52z7">
    <w:name w:val="WW8Num52z7"/>
    <w:rsid w:val="00D71CA3"/>
  </w:style>
  <w:style w:type="character" w:customStyle="1" w:styleId="WW8Num52z8">
    <w:name w:val="WW8Num52z8"/>
    <w:rsid w:val="00D71CA3"/>
  </w:style>
  <w:style w:type="character" w:customStyle="1" w:styleId="WW8Num53z0">
    <w:name w:val="WW8Num53z0"/>
    <w:rsid w:val="00D71CA3"/>
    <w:rPr>
      <w:rFonts w:cs="Cambria"/>
    </w:rPr>
  </w:style>
  <w:style w:type="character" w:customStyle="1" w:styleId="WW8Num53z1">
    <w:name w:val="WW8Num53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53z2">
    <w:name w:val="WW8Num53z2"/>
    <w:rsid w:val="00D71CA3"/>
  </w:style>
  <w:style w:type="character" w:customStyle="1" w:styleId="WW8Num53z3">
    <w:name w:val="WW8Num53z3"/>
    <w:rsid w:val="00D71CA3"/>
  </w:style>
  <w:style w:type="character" w:customStyle="1" w:styleId="WW8Num54z0">
    <w:name w:val="WW8Num54z0"/>
    <w:rsid w:val="00D71CA3"/>
    <w:rPr>
      <w:rFonts w:ascii="Cambria" w:hAnsi="Cambria" w:cs="Cambria"/>
      <w:sz w:val="24"/>
      <w:szCs w:val="24"/>
    </w:rPr>
  </w:style>
  <w:style w:type="character" w:customStyle="1" w:styleId="WW8Num54z1">
    <w:name w:val="WW8Num54z1"/>
    <w:rsid w:val="00D71CA3"/>
    <w:rPr>
      <w:rFonts w:ascii="Cambria" w:hAnsi="Cambria" w:cs="Cambria"/>
      <w:i/>
      <w:iCs/>
      <w:color w:val="0070C0"/>
      <w:sz w:val="24"/>
      <w:szCs w:val="24"/>
    </w:rPr>
  </w:style>
  <w:style w:type="character" w:customStyle="1" w:styleId="WW8Num54z2">
    <w:name w:val="WW8Num54z2"/>
    <w:rsid w:val="00D71CA3"/>
  </w:style>
  <w:style w:type="character" w:customStyle="1" w:styleId="WW8Num55z0">
    <w:name w:val="WW8Num55z0"/>
    <w:rsid w:val="00D71CA3"/>
    <w:rPr>
      <w:rFonts w:ascii="Cambria" w:hAnsi="Cambria" w:cs="Cambria"/>
      <w:sz w:val="24"/>
      <w:szCs w:val="24"/>
    </w:rPr>
  </w:style>
  <w:style w:type="character" w:customStyle="1" w:styleId="WW8Num55z1">
    <w:name w:val="WW8Num55z1"/>
    <w:rsid w:val="00D71CA3"/>
  </w:style>
  <w:style w:type="character" w:customStyle="1" w:styleId="WW8Num55z2">
    <w:name w:val="WW8Num55z2"/>
    <w:rsid w:val="00D71CA3"/>
  </w:style>
  <w:style w:type="character" w:customStyle="1" w:styleId="WW8Num55z3">
    <w:name w:val="WW8Num55z3"/>
    <w:rsid w:val="00D71CA3"/>
  </w:style>
  <w:style w:type="character" w:customStyle="1" w:styleId="WW8Num55z4">
    <w:name w:val="WW8Num55z4"/>
    <w:rsid w:val="00D71CA3"/>
  </w:style>
  <w:style w:type="character" w:customStyle="1" w:styleId="WW8Num55z5">
    <w:name w:val="WW8Num55z5"/>
    <w:rsid w:val="00D71CA3"/>
  </w:style>
  <w:style w:type="character" w:customStyle="1" w:styleId="WW8Num55z6">
    <w:name w:val="WW8Num55z6"/>
    <w:rsid w:val="00D71CA3"/>
  </w:style>
  <w:style w:type="character" w:customStyle="1" w:styleId="WW8Num55z7">
    <w:name w:val="WW8Num55z7"/>
    <w:rsid w:val="00D71CA3"/>
  </w:style>
  <w:style w:type="character" w:customStyle="1" w:styleId="WW8Num55z8">
    <w:name w:val="WW8Num55z8"/>
    <w:rsid w:val="00D71CA3"/>
  </w:style>
  <w:style w:type="character" w:customStyle="1" w:styleId="WW8Num56z0">
    <w:name w:val="WW8Num56z0"/>
    <w:rsid w:val="00D71CA3"/>
    <w:rPr>
      <w:rFonts w:cs="Cambria"/>
    </w:rPr>
  </w:style>
  <w:style w:type="character" w:customStyle="1" w:styleId="WW8Num56z1">
    <w:name w:val="WW8Num56z1"/>
    <w:rsid w:val="00D71CA3"/>
    <w:rPr>
      <w:rFonts w:cs="Cambria"/>
    </w:rPr>
  </w:style>
  <w:style w:type="character" w:customStyle="1" w:styleId="WW8Num56z2">
    <w:name w:val="WW8Num56z2"/>
    <w:rsid w:val="00D71CA3"/>
  </w:style>
  <w:style w:type="character" w:customStyle="1" w:styleId="WW8Num56z3">
    <w:name w:val="WW8Num56z3"/>
    <w:rsid w:val="00D71CA3"/>
  </w:style>
  <w:style w:type="character" w:customStyle="1" w:styleId="WW8Num56z4">
    <w:name w:val="WW8Num56z4"/>
    <w:rsid w:val="00D71CA3"/>
  </w:style>
  <w:style w:type="character" w:customStyle="1" w:styleId="WW8Num56z5">
    <w:name w:val="WW8Num56z5"/>
    <w:rsid w:val="00D71CA3"/>
  </w:style>
  <w:style w:type="character" w:customStyle="1" w:styleId="WW8Num56z6">
    <w:name w:val="WW8Num56z6"/>
    <w:rsid w:val="00D71CA3"/>
  </w:style>
  <w:style w:type="character" w:customStyle="1" w:styleId="WW8Num56z7">
    <w:name w:val="WW8Num56z7"/>
    <w:rsid w:val="00D71CA3"/>
  </w:style>
  <w:style w:type="character" w:customStyle="1" w:styleId="WW8Num56z8">
    <w:name w:val="WW8Num56z8"/>
    <w:rsid w:val="00D71CA3"/>
  </w:style>
  <w:style w:type="character" w:customStyle="1" w:styleId="WW8Num57z0">
    <w:name w:val="WW8Num57z0"/>
    <w:rsid w:val="00D71CA3"/>
    <w:rPr>
      <w:color w:val="00000A"/>
    </w:rPr>
  </w:style>
  <w:style w:type="character" w:customStyle="1" w:styleId="WW8Num57z1">
    <w:name w:val="WW8Num57z1"/>
    <w:rsid w:val="00D71CA3"/>
    <w:rPr>
      <w:rFonts w:ascii="Cambria" w:hAnsi="Cambria" w:cs="Cambria"/>
      <w:b/>
      <w:bCs/>
      <w:i/>
      <w:color w:val="00000A"/>
      <w:sz w:val="24"/>
      <w:szCs w:val="24"/>
    </w:rPr>
  </w:style>
  <w:style w:type="character" w:customStyle="1" w:styleId="WW8Num57z2">
    <w:name w:val="WW8Num57z2"/>
    <w:rsid w:val="00D71CA3"/>
  </w:style>
  <w:style w:type="character" w:customStyle="1" w:styleId="WW8Num57z3">
    <w:name w:val="WW8Num57z3"/>
    <w:rsid w:val="00D71CA3"/>
    <w:rPr>
      <w:rFonts w:ascii="Symbol" w:hAnsi="Symbol" w:cs="Symbol"/>
    </w:rPr>
  </w:style>
  <w:style w:type="character" w:customStyle="1" w:styleId="WW8Num57z5">
    <w:name w:val="WW8Num57z5"/>
    <w:rsid w:val="00D71CA3"/>
    <w:rPr>
      <w:rFonts w:ascii="Wingdings" w:hAnsi="Wingdings" w:cs="Wingdings"/>
    </w:rPr>
  </w:style>
  <w:style w:type="character" w:customStyle="1" w:styleId="WW8Num58z0">
    <w:name w:val="WW8Num58z0"/>
    <w:rsid w:val="00D71CA3"/>
    <w:rPr>
      <w:color w:val="00000A"/>
    </w:rPr>
  </w:style>
  <w:style w:type="character" w:customStyle="1" w:styleId="WW8Num58z1">
    <w:name w:val="WW8Num58z1"/>
    <w:rsid w:val="00D71CA3"/>
    <w:rPr>
      <w:rFonts w:ascii="Cambria" w:hAnsi="Cambria" w:cs="Cambria"/>
      <w:b/>
      <w:bCs/>
      <w:color w:val="00000A"/>
      <w:sz w:val="24"/>
      <w:szCs w:val="24"/>
    </w:rPr>
  </w:style>
  <w:style w:type="character" w:customStyle="1" w:styleId="WW8Num58z2">
    <w:name w:val="WW8Num58z2"/>
    <w:rsid w:val="00D71CA3"/>
  </w:style>
  <w:style w:type="character" w:customStyle="1" w:styleId="WW8Num58z3">
    <w:name w:val="WW8Num58z3"/>
    <w:rsid w:val="00D71CA3"/>
  </w:style>
  <w:style w:type="character" w:customStyle="1" w:styleId="WW8Num58z4">
    <w:name w:val="WW8Num58z4"/>
    <w:rsid w:val="00D71CA3"/>
  </w:style>
  <w:style w:type="character" w:customStyle="1" w:styleId="WW8Num58z5">
    <w:name w:val="WW8Num58z5"/>
    <w:rsid w:val="00D71CA3"/>
  </w:style>
  <w:style w:type="character" w:customStyle="1" w:styleId="WW8Num58z6">
    <w:name w:val="WW8Num58z6"/>
    <w:rsid w:val="00D71CA3"/>
  </w:style>
  <w:style w:type="character" w:customStyle="1" w:styleId="WW8Num58z7">
    <w:name w:val="WW8Num58z7"/>
    <w:rsid w:val="00D71CA3"/>
  </w:style>
  <w:style w:type="character" w:customStyle="1" w:styleId="WW8Num58z8">
    <w:name w:val="WW8Num58z8"/>
    <w:rsid w:val="00D71CA3"/>
  </w:style>
  <w:style w:type="character" w:customStyle="1" w:styleId="WW8Num59z0">
    <w:name w:val="WW8Num59z0"/>
    <w:rsid w:val="00D71CA3"/>
    <w:rPr>
      <w:rFonts w:cs="Cambria"/>
    </w:rPr>
  </w:style>
  <w:style w:type="character" w:customStyle="1" w:styleId="WW8Num59z1">
    <w:name w:val="WW8Num59z1"/>
    <w:rsid w:val="00D71CA3"/>
  </w:style>
  <w:style w:type="character" w:customStyle="1" w:styleId="WW8Num59z2">
    <w:name w:val="WW8Num59z2"/>
    <w:rsid w:val="00D71CA3"/>
    <w:rPr>
      <w:bCs/>
      <w:i/>
      <w:color w:val="000000"/>
    </w:rPr>
  </w:style>
  <w:style w:type="character" w:customStyle="1" w:styleId="WW8Num59z3">
    <w:name w:val="WW8Num59z3"/>
    <w:rsid w:val="00D71CA3"/>
  </w:style>
  <w:style w:type="character" w:customStyle="1" w:styleId="WW8Num59z4">
    <w:name w:val="WW8Num59z4"/>
    <w:rsid w:val="00D71CA3"/>
  </w:style>
  <w:style w:type="character" w:customStyle="1" w:styleId="WW8Num59z5">
    <w:name w:val="WW8Num59z5"/>
    <w:rsid w:val="00D71CA3"/>
  </w:style>
  <w:style w:type="character" w:customStyle="1" w:styleId="WW8Num59z6">
    <w:name w:val="WW8Num59z6"/>
    <w:rsid w:val="00D71CA3"/>
  </w:style>
  <w:style w:type="character" w:customStyle="1" w:styleId="WW8Num59z7">
    <w:name w:val="WW8Num59z7"/>
    <w:rsid w:val="00D71CA3"/>
  </w:style>
  <w:style w:type="character" w:customStyle="1" w:styleId="WW8Num59z8">
    <w:name w:val="WW8Num59z8"/>
    <w:rsid w:val="00D71CA3"/>
  </w:style>
  <w:style w:type="character" w:customStyle="1" w:styleId="WW8Num60z0">
    <w:name w:val="WW8Num60z0"/>
    <w:rsid w:val="00D71CA3"/>
    <w:rPr>
      <w:rFonts w:ascii="Times New Roman" w:hAnsi="Times New Roman" w:cs="Times New Roman"/>
      <w:color w:val="00000A"/>
    </w:rPr>
  </w:style>
  <w:style w:type="character" w:customStyle="1" w:styleId="WW8Num60z1">
    <w:name w:val="WW8Num60z1"/>
    <w:rsid w:val="00D71CA3"/>
    <w:rPr>
      <w:rFonts w:ascii="Courier New" w:hAnsi="Courier New" w:cs="Courier New"/>
    </w:rPr>
  </w:style>
  <w:style w:type="character" w:customStyle="1" w:styleId="WW8Num61z0">
    <w:name w:val="WW8Num61z0"/>
    <w:rsid w:val="00D71CA3"/>
    <w:rPr>
      <w:rFonts w:cs="Times New Roman"/>
    </w:rPr>
  </w:style>
  <w:style w:type="character" w:customStyle="1" w:styleId="WW8Num61z1">
    <w:name w:val="WW8Num61z1"/>
    <w:rsid w:val="00D71CA3"/>
    <w:rPr>
      <w:rFonts w:cs="Times New Roman"/>
      <w:b/>
      <w:sz w:val="24"/>
      <w:szCs w:val="24"/>
    </w:rPr>
  </w:style>
  <w:style w:type="character" w:customStyle="1" w:styleId="WW8Num62z0">
    <w:name w:val="WW8Num62z0"/>
    <w:rsid w:val="00D71CA3"/>
    <w:rPr>
      <w:rFonts w:eastAsia="Times New Roman" w:cs="Arial"/>
      <w:b w:val="0"/>
      <w:bCs/>
      <w:i/>
      <w:iCs/>
      <w:color w:val="000000"/>
    </w:rPr>
  </w:style>
  <w:style w:type="character" w:customStyle="1" w:styleId="WW8Num62z1">
    <w:name w:val="WW8Num62z1"/>
    <w:rsid w:val="00D71CA3"/>
  </w:style>
  <w:style w:type="character" w:customStyle="1" w:styleId="WW8Num62z2">
    <w:name w:val="WW8Num62z2"/>
    <w:rsid w:val="00D71CA3"/>
  </w:style>
  <w:style w:type="character" w:customStyle="1" w:styleId="WW8Num62z3">
    <w:name w:val="WW8Num62z3"/>
    <w:rsid w:val="00D71CA3"/>
  </w:style>
  <w:style w:type="character" w:customStyle="1" w:styleId="WW8Num62z4">
    <w:name w:val="WW8Num62z4"/>
    <w:rsid w:val="00D71CA3"/>
  </w:style>
  <w:style w:type="character" w:customStyle="1" w:styleId="WW8Num62z5">
    <w:name w:val="WW8Num62z5"/>
    <w:rsid w:val="00D71CA3"/>
  </w:style>
  <w:style w:type="character" w:customStyle="1" w:styleId="WW8Num62z6">
    <w:name w:val="WW8Num62z6"/>
    <w:rsid w:val="00D71CA3"/>
  </w:style>
  <w:style w:type="character" w:customStyle="1" w:styleId="WW8Num62z7">
    <w:name w:val="WW8Num62z7"/>
    <w:rsid w:val="00D71CA3"/>
  </w:style>
  <w:style w:type="character" w:customStyle="1" w:styleId="WW8Num62z8">
    <w:name w:val="WW8Num62z8"/>
    <w:rsid w:val="00D71CA3"/>
  </w:style>
  <w:style w:type="character" w:customStyle="1" w:styleId="WW8Num63z0">
    <w:name w:val="WW8Num63z0"/>
    <w:rsid w:val="00D71CA3"/>
    <w:rPr>
      <w:rFonts w:eastAsia="Times New Roman" w:cs="Arial"/>
      <w:b w:val="0"/>
      <w:bCs w:val="0"/>
    </w:rPr>
  </w:style>
  <w:style w:type="character" w:customStyle="1" w:styleId="WW8Num63z1">
    <w:name w:val="WW8Num63z1"/>
    <w:rsid w:val="00D71CA3"/>
  </w:style>
  <w:style w:type="character" w:customStyle="1" w:styleId="WW8Num63z2">
    <w:name w:val="WW8Num63z2"/>
    <w:rsid w:val="00D71CA3"/>
  </w:style>
  <w:style w:type="character" w:customStyle="1" w:styleId="WW8Num63z3">
    <w:name w:val="WW8Num63z3"/>
    <w:rsid w:val="00D71CA3"/>
  </w:style>
  <w:style w:type="character" w:customStyle="1" w:styleId="WW8Num63z4">
    <w:name w:val="WW8Num63z4"/>
    <w:rsid w:val="00D71CA3"/>
  </w:style>
  <w:style w:type="character" w:customStyle="1" w:styleId="WW8Num63z5">
    <w:name w:val="WW8Num63z5"/>
    <w:rsid w:val="00D71CA3"/>
  </w:style>
  <w:style w:type="character" w:customStyle="1" w:styleId="WW8Num63z6">
    <w:name w:val="WW8Num63z6"/>
    <w:rsid w:val="00D71CA3"/>
  </w:style>
  <w:style w:type="character" w:customStyle="1" w:styleId="WW8Num63z7">
    <w:name w:val="WW8Num63z7"/>
    <w:rsid w:val="00D71CA3"/>
  </w:style>
  <w:style w:type="character" w:customStyle="1" w:styleId="WW8Num63z8">
    <w:name w:val="WW8Num63z8"/>
    <w:rsid w:val="00D71CA3"/>
  </w:style>
  <w:style w:type="character" w:customStyle="1" w:styleId="WW8Num64z0">
    <w:name w:val="WW8Num64z0"/>
    <w:rsid w:val="00D71CA3"/>
    <w:rPr>
      <w:rFonts w:eastAsia="SimSun" w:cs="Helvetica"/>
      <w:bCs/>
      <w:color w:val="000000"/>
    </w:rPr>
  </w:style>
  <w:style w:type="character" w:customStyle="1" w:styleId="WW8Num64z1">
    <w:name w:val="WW8Num64z1"/>
    <w:rsid w:val="00D71CA3"/>
    <w:rPr>
      <w:rFonts w:ascii="Courier New" w:hAnsi="Courier New" w:cs="Courier New"/>
    </w:rPr>
  </w:style>
  <w:style w:type="character" w:customStyle="1" w:styleId="WW8Num64z2">
    <w:name w:val="WW8Num64z2"/>
    <w:rsid w:val="00D71CA3"/>
  </w:style>
  <w:style w:type="character" w:customStyle="1" w:styleId="WW8Num64z3">
    <w:name w:val="WW8Num64z3"/>
    <w:rsid w:val="00D71CA3"/>
    <w:rPr>
      <w:rFonts w:ascii="Symbol" w:hAnsi="Symbol" w:cs="Symbol"/>
    </w:rPr>
  </w:style>
  <w:style w:type="character" w:customStyle="1" w:styleId="WW8Num64z4">
    <w:name w:val="WW8Num64z4"/>
    <w:rsid w:val="00D71CA3"/>
  </w:style>
  <w:style w:type="character" w:customStyle="1" w:styleId="WW8Num64z5">
    <w:name w:val="WW8Num64z5"/>
    <w:rsid w:val="00D71CA3"/>
    <w:rPr>
      <w:rFonts w:ascii="Wingdings" w:hAnsi="Wingdings" w:cs="Wingdings"/>
    </w:rPr>
  </w:style>
  <w:style w:type="character" w:customStyle="1" w:styleId="WW8Num64z6">
    <w:name w:val="WW8Num64z6"/>
    <w:rsid w:val="00D71CA3"/>
  </w:style>
  <w:style w:type="character" w:customStyle="1" w:styleId="WW8Num64z7">
    <w:name w:val="WW8Num64z7"/>
    <w:rsid w:val="00D71CA3"/>
  </w:style>
  <w:style w:type="character" w:customStyle="1" w:styleId="WW8Num64z8">
    <w:name w:val="WW8Num64z8"/>
    <w:rsid w:val="00D71CA3"/>
  </w:style>
  <w:style w:type="character" w:customStyle="1" w:styleId="WW8Num65z0">
    <w:name w:val="WW8Num65z0"/>
    <w:rsid w:val="00D71CA3"/>
  </w:style>
  <w:style w:type="character" w:customStyle="1" w:styleId="WW8Num65z1">
    <w:name w:val="WW8Num65z1"/>
    <w:rsid w:val="00D71CA3"/>
    <w:rPr>
      <w:rFonts w:ascii="Cambria" w:hAnsi="Cambria" w:cs="Cambria"/>
      <w:sz w:val="24"/>
      <w:szCs w:val="24"/>
    </w:rPr>
  </w:style>
  <w:style w:type="character" w:customStyle="1" w:styleId="WW8Num65z2">
    <w:name w:val="WW8Num65z2"/>
    <w:rsid w:val="00D71CA3"/>
  </w:style>
  <w:style w:type="character" w:customStyle="1" w:styleId="WW8Num65z3">
    <w:name w:val="WW8Num65z3"/>
    <w:rsid w:val="00D71CA3"/>
  </w:style>
  <w:style w:type="character" w:customStyle="1" w:styleId="WW8Num65z4">
    <w:name w:val="WW8Num65z4"/>
    <w:rsid w:val="00D71CA3"/>
  </w:style>
  <w:style w:type="character" w:customStyle="1" w:styleId="WW8Num65z5">
    <w:name w:val="WW8Num65z5"/>
    <w:rsid w:val="00D71CA3"/>
  </w:style>
  <w:style w:type="character" w:customStyle="1" w:styleId="WW8Num65z6">
    <w:name w:val="WW8Num65z6"/>
    <w:rsid w:val="00D71CA3"/>
  </w:style>
  <w:style w:type="character" w:customStyle="1" w:styleId="WW8Num65z7">
    <w:name w:val="WW8Num65z7"/>
    <w:rsid w:val="00D71CA3"/>
  </w:style>
  <w:style w:type="character" w:customStyle="1" w:styleId="WW8Num65z8">
    <w:name w:val="WW8Num65z8"/>
    <w:rsid w:val="00D71CA3"/>
  </w:style>
  <w:style w:type="character" w:customStyle="1" w:styleId="WW8Num66z0">
    <w:name w:val="WW8Num66z0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66z1">
    <w:name w:val="WW8Num66z1"/>
    <w:rsid w:val="00D71CA3"/>
  </w:style>
  <w:style w:type="character" w:customStyle="1" w:styleId="WW8Num66z2">
    <w:name w:val="WW8Num66z2"/>
    <w:rsid w:val="00D71CA3"/>
  </w:style>
  <w:style w:type="character" w:customStyle="1" w:styleId="WW8Num66z3">
    <w:name w:val="WW8Num66z3"/>
    <w:rsid w:val="00D71CA3"/>
  </w:style>
  <w:style w:type="character" w:customStyle="1" w:styleId="WW8Num66z4">
    <w:name w:val="WW8Num66z4"/>
    <w:rsid w:val="00D71CA3"/>
  </w:style>
  <w:style w:type="character" w:customStyle="1" w:styleId="WW8Num66z5">
    <w:name w:val="WW8Num66z5"/>
    <w:rsid w:val="00D71CA3"/>
  </w:style>
  <w:style w:type="character" w:customStyle="1" w:styleId="WW8Num66z6">
    <w:name w:val="WW8Num66z6"/>
    <w:rsid w:val="00D71CA3"/>
  </w:style>
  <w:style w:type="character" w:customStyle="1" w:styleId="WW8Num66z7">
    <w:name w:val="WW8Num66z7"/>
    <w:rsid w:val="00D71CA3"/>
  </w:style>
  <w:style w:type="character" w:customStyle="1" w:styleId="WW8Num66z8">
    <w:name w:val="WW8Num66z8"/>
    <w:rsid w:val="00D71CA3"/>
  </w:style>
  <w:style w:type="character" w:customStyle="1" w:styleId="WW8Num67z0">
    <w:name w:val="WW8Num67z0"/>
    <w:rsid w:val="00D71CA3"/>
    <w:rPr>
      <w:rFonts w:ascii="Symbol" w:hAnsi="Symbol" w:cs="OpenSymbol"/>
    </w:rPr>
  </w:style>
  <w:style w:type="character" w:customStyle="1" w:styleId="WW8Num67z1">
    <w:name w:val="WW8Num67z1"/>
    <w:rsid w:val="00D71CA3"/>
    <w:rPr>
      <w:rFonts w:ascii="OpenSymbol" w:hAnsi="OpenSymbol" w:cs="OpenSymbol"/>
    </w:rPr>
  </w:style>
  <w:style w:type="character" w:customStyle="1" w:styleId="WW8Num67z2">
    <w:name w:val="WW8Num67z2"/>
    <w:rsid w:val="00D71CA3"/>
  </w:style>
  <w:style w:type="character" w:customStyle="1" w:styleId="WW8Num67z3">
    <w:name w:val="WW8Num67z3"/>
    <w:rsid w:val="00D71CA3"/>
  </w:style>
  <w:style w:type="character" w:customStyle="1" w:styleId="WW8Num67z4">
    <w:name w:val="WW8Num67z4"/>
    <w:rsid w:val="00D71CA3"/>
  </w:style>
  <w:style w:type="character" w:customStyle="1" w:styleId="WW8Num67z5">
    <w:name w:val="WW8Num67z5"/>
    <w:rsid w:val="00D71CA3"/>
  </w:style>
  <w:style w:type="character" w:customStyle="1" w:styleId="WW8Num67z6">
    <w:name w:val="WW8Num67z6"/>
    <w:rsid w:val="00D71CA3"/>
  </w:style>
  <w:style w:type="character" w:customStyle="1" w:styleId="WW8Num67z7">
    <w:name w:val="WW8Num67z7"/>
    <w:rsid w:val="00D71CA3"/>
  </w:style>
  <w:style w:type="character" w:customStyle="1" w:styleId="WW8Num67z8">
    <w:name w:val="WW8Num67z8"/>
    <w:rsid w:val="00D71CA3"/>
  </w:style>
  <w:style w:type="character" w:customStyle="1" w:styleId="WW8Num68z0">
    <w:name w:val="WW8Num68z0"/>
    <w:rsid w:val="00D71CA3"/>
    <w:rPr>
      <w:rFonts w:ascii="Symbol" w:hAnsi="Symbol" w:cs="OpenSymbol"/>
    </w:rPr>
  </w:style>
  <w:style w:type="character" w:customStyle="1" w:styleId="WW8Num68z1">
    <w:name w:val="WW8Num68z1"/>
    <w:rsid w:val="00D71CA3"/>
    <w:rPr>
      <w:rFonts w:ascii="OpenSymbol" w:hAnsi="OpenSymbol" w:cs="OpenSymbol"/>
    </w:rPr>
  </w:style>
  <w:style w:type="character" w:customStyle="1" w:styleId="WW8Num68z3">
    <w:name w:val="WW8Num68z3"/>
    <w:rsid w:val="00D71CA3"/>
    <w:rPr>
      <w:rFonts w:ascii="Symbol" w:hAnsi="Symbol" w:cs="OpenSymbol"/>
    </w:rPr>
  </w:style>
  <w:style w:type="character" w:customStyle="1" w:styleId="WW8Num69z0">
    <w:name w:val="WW8Num69z0"/>
    <w:rsid w:val="00D71CA3"/>
    <w:rPr>
      <w:rFonts w:ascii="Symbol" w:hAnsi="Symbol" w:cs="OpenSymbol"/>
      <w:lang w:val="en-US"/>
    </w:rPr>
  </w:style>
  <w:style w:type="character" w:customStyle="1" w:styleId="WW8Num69z1">
    <w:name w:val="WW8Num69z1"/>
    <w:rsid w:val="00D71CA3"/>
    <w:rPr>
      <w:rFonts w:ascii="OpenSymbol" w:hAnsi="OpenSymbol" w:cs="OpenSymbol"/>
    </w:rPr>
  </w:style>
  <w:style w:type="character" w:customStyle="1" w:styleId="WW8Num70z0">
    <w:name w:val="WW8Num70z0"/>
    <w:rsid w:val="00D71CA3"/>
  </w:style>
  <w:style w:type="character" w:customStyle="1" w:styleId="WW8Num70z1">
    <w:name w:val="WW8Num70z1"/>
    <w:rsid w:val="00D71CA3"/>
  </w:style>
  <w:style w:type="character" w:customStyle="1" w:styleId="WW8Num70z2">
    <w:name w:val="WW8Num70z2"/>
    <w:rsid w:val="00D71CA3"/>
  </w:style>
  <w:style w:type="character" w:customStyle="1" w:styleId="WW8Num70z3">
    <w:name w:val="WW8Num70z3"/>
    <w:rsid w:val="00D71CA3"/>
  </w:style>
  <w:style w:type="character" w:customStyle="1" w:styleId="WW8Num70z4">
    <w:name w:val="WW8Num70z4"/>
    <w:rsid w:val="00D71CA3"/>
  </w:style>
  <w:style w:type="character" w:customStyle="1" w:styleId="WW8Num70z5">
    <w:name w:val="WW8Num70z5"/>
    <w:rsid w:val="00D71CA3"/>
  </w:style>
  <w:style w:type="character" w:customStyle="1" w:styleId="WW8Num70z6">
    <w:name w:val="WW8Num70z6"/>
    <w:rsid w:val="00D71CA3"/>
  </w:style>
  <w:style w:type="character" w:customStyle="1" w:styleId="WW8Num70z7">
    <w:name w:val="WW8Num70z7"/>
    <w:rsid w:val="00D71CA3"/>
  </w:style>
  <w:style w:type="character" w:customStyle="1" w:styleId="WW8Num70z8">
    <w:name w:val="WW8Num70z8"/>
    <w:rsid w:val="00D71CA3"/>
  </w:style>
  <w:style w:type="character" w:customStyle="1" w:styleId="WW8Num3z3">
    <w:name w:val="WW8Num3z3"/>
    <w:rsid w:val="00D71CA3"/>
    <w:rPr>
      <w:rFonts w:cs="Times New Roman"/>
      <w:b w:val="0"/>
    </w:rPr>
  </w:style>
  <w:style w:type="character" w:customStyle="1" w:styleId="WW8Num41z2">
    <w:name w:val="WW8Num41z2"/>
    <w:rsid w:val="00D71CA3"/>
    <w:rPr>
      <w:rFonts w:cs="Cambria"/>
    </w:rPr>
  </w:style>
  <w:style w:type="character" w:customStyle="1" w:styleId="WW8Num2z1">
    <w:name w:val="WW8Num2z1"/>
    <w:rsid w:val="00D71CA3"/>
    <w:rPr>
      <w:rFonts w:cs="Arial"/>
      <w:b/>
      <w:i w:val="0"/>
      <w:color w:val="00000A"/>
      <w:sz w:val="24"/>
      <w:szCs w:val="24"/>
    </w:rPr>
  </w:style>
  <w:style w:type="character" w:customStyle="1" w:styleId="WW8Num25z4">
    <w:name w:val="WW8Num25z4"/>
    <w:rsid w:val="00D71CA3"/>
  </w:style>
  <w:style w:type="character" w:customStyle="1" w:styleId="WW8Num25z6">
    <w:name w:val="WW8Num25z6"/>
    <w:rsid w:val="00D71CA3"/>
  </w:style>
  <w:style w:type="character" w:customStyle="1" w:styleId="WW8Num25z7">
    <w:name w:val="WW8Num25z7"/>
    <w:rsid w:val="00D71CA3"/>
  </w:style>
  <w:style w:type="character" w:customStyle="1" w:styleId="WW8Num25z8">
    <w:name w:val="WW8Num25z8"/>
    <w:rsid w:val="00D71CA3"/>
  </w:style>
  <w:style w:type="character" w:customStyle="1" w:styleId="WW8Num26z2">
    <w:name w:val="WW8Num26z2"/>
    <w:rsid w:val="00D71CA3"/>
    <w:rPr>
      <w:rFonts w:ascii="Wingdings" w:hAnsi="Wingdings" w:cs="Wingdings"/>
    </w:rPr>
  </w:style>
  <w:style w:type="character" w:customStyle="1" w:styleId="WW8Num29z2">
    <w:name w:val="WW8Num29z2"/>
    <w:rsid w:val="00D71CA3"/>
  </w:style>
  <w:style w:type="character" w:customStyle="1" w:styleId="WW8Num29z3">
    <w:name w:val="WW8Num29z3"/>
    <w:rsid w:val="00D71CA3"/>
    <w:rPr>
      <w:rFonts w:ascii="Symbol" w:hAnsi="Symbol" w:cs="Symbol"/>
    </w:rPr>
  </w:style>
  <w:style w:type="character" w:customStyle="1" w:styleId="WW8Num29z5">
    <w:name w:val="WW8Num29z5"/>
    <w:rsid w:val="00D71CA3"/>
    <w:rPr>
      <w:rFonts w:ascii="Wingdings" w:hAnsi="Wingdings" w:cs="Wingdings"/>
    </w:rPr>
  </w:style>
  <w:style w:type="character" w:customStyle="1" w:styleId="WW8Num38z3">
    <w:name w:val="WW8Num38z3"/>
    <w:rsid w:val="00D71CA3"/>
  </w:style>
  <w:style w:type="character" w:customStyle="1" w:styleId="WW8Num38z4">
    <w:name w:val="WW8Num38z4"/>
    <w:rsid w:val="00D71CA3"/>
  </w:style>
  <w:style w:type="character" w:customStyle="1" w:styleId="WW8Num38z5">
    <w:name w:val="WW8Num38z5"/>
    <w:rsid w:val="00D71CA3"/>
  </w:style>
  <w:style w:type="character" w:customStyle="1" w:styleId="WW8Num38z6">
    <w:name w:val="WW8Num38z6"/>
    <w:rsid w:val="00D71CA3"/>
  </w:style>
  <w:style w:type="character" w:customStyle="1" w:styleId="WW8Num38z7">
    <w:name w:val="WW8Num38z7"/>
    <w:rsid w:val="00D71CA3"/>
  </w:style>
  <w:style w:type="character" w:customStyle="1" w:styleId="WW8Num38z8">
    <w:name w:val="WW8Num38z8"/>
    <w:rsid w:val="00D71CA3"/>
  </w:style>
  <w:style w:type="character" w:customStyle="1" w:styleId="WW8Num50z2">
    <w:name w:val="WW8Num50z2"/>
    <w:rsid w:val="00D71CA3"/>
  </w:style>
  <w:style w:type="character" w:customStyle="1" w:styleId="WW8Num50z3">
    <w:name w:val="WW8Num50z3"/>
    <w:rsid w:val="00D71CA3"/>
  </w:style>
  <w:style w:type="character" w:customStyle="1" w:styleId="WW8Num50z4">
    <w:name w:val="WW8Num50z4"/>
    <w:rsid w:val="00D71CA3"/>
  </w:style>
  <w:style w:type="character" w:customStyle="1" w:styleId="WW8Num50z5">
    <w:name w:val="WW8Num50z5"/>
    <w:rsid w:val="00D71CA3"/>
  </w:style>
  <w:style w:type="character" w:customStyle="1" w:styleId="WW8Num50z6">
    <w:name w:val="WW8Num50z6"/>
    <w:rsid w:val="00D71CA3"/>
  </w:style>
  <w:style w:type="character" w:customStyle="1" w:styleId="WW8Num50z7">
    <w:name w:val="WW8Num50z7"/>
    <w:rsid w:val="00D71CA3"/>
  </w:style>
  <w:style w:type="character" w:customStyle="1" w:styleId="WW8Num50z8">
    <w:name w:val="WW8Num50z8"/>
    <w:rsid w:val="00D71CA3"/>
  </w:style>
  <w:style w:type="character" w:customStyle="1" w:styleId="WW8Num51z2">
    <w:name w:val="WW8Num51z2"/>
    <w:rsid w:val="00D71CA3"/>
  </w:style>
  <w:style w:type="character" w:customStyle="1" w:styleId="WW8Num51z3">
    <w:name w:val="WW8Num51z3"/>
    <w:rsid w:val="00D71CA3"/>
  </w:style>
  <w:style w:type="character" w:customStyle="1" w:styleId="WW8Num51z4">
    <w:name w:val="WW8Num51z4"/>
    <w:rsid w:val="00D71CA3"/>
  </w:style>
  <w:style w:type="character" w:customStyle="1" w:styleId="WW8Num51z5">
    <w:name w:val="WW8Num51z5"/>
    <w:rsid w:val="00D71CA3"/>
  </w:style>
  <w:style w:type="character" w:customStyle="1" w:styleId="WW8Num51z6">
    <w:name w:val="WW8Num51z6"/>
    <w:rsid w:val="00D71CA3"/>
  </w:style>
  <w:style w:type="character" w:customStyle="1" w:styleId="WW8Num51z7">
    <w:name w:val="WW8Num51z7"/>
    <w:rsid w:val="00D71CA3"/>
  </w:style>
  <w:style w:type="character" w:customStyle="1" w:styleId="WW8Num51z8">
    <w:name w:val="WW8Num51z8"/>
    <w:rsid w:val="00D71CA3"/>
  </w:style>
  <w:style w:type="character" w:customStyle="1" w:styleId="WW8Num53z4">
    <w:name w:val="WW8Num53z4"/>
    <w:rsid w:val="00D71CA3"/>
  </w:style>
  <w:style w:type="character" w:customStyle="1" w:styleId="WW8Num53z5">
    <w:name w:val="WW8Num53z5"/>
    <w:rsid w:val="00D71CA3"/>
  </w:style>
  <w:style w:type="character" w:customStyle="1" w:styleId="WW8Num53z6">
    <w:name w:val="WW8Num53z6"/>
    <w:rsid w:val="00D71CA3"/>
  </w:style>
  <w:style w:type="character" w:customStyle="1" w:styleId="WW8Num53z7">
    <w:name w:val="WW8Num53z7"/>
    <w:rsid w:val="00D71CA3"/>
  </w:style>
  <w:style w:type="character" w:customStyle="1" w:styleId="WW8Num53z8">
    <w:name w:val="WW8Num53z8"/>
    <w:rsid w:val="00D71CA3"/>
  </w:style>
  <w:style w:type="character" w:customStyle="1" w:styleId="WW8Num54z3">
    <w:name w:val="WW8Num54z3"/>
    <w:rsid w:val="00D71CA3"/>
  </w:style>
  <w:style w:type="character" w:customStyle="1" w:styleId="WW8Num54z4">
    <w:name w:val="WW8Num54z4"/>
    <w:rsid w:val="00D71CA3"/>
  </w:style>
  <w:style w:type="character" w:customStyle="1" w:styleId="WW8Num54z5">
    <w:name w:val="WW8Num54z5"/>
    <w:rsid w:val="00D71CA3"/>
  </w:style>
  <w:style w:type="character" w:customStyle="1" w:styleId="WW8Num54z6">
    <w:name w:val="WW8Num54z6"/>
    <w:rsid w:val="00D71CA3"/>
  </w:style>
  <w:style w:type="character" w:customStyle="1" w:styleId="WW8Num54z7">
    <w:name w:val="WW8Num54z7"/>
    <w:rsid w:val="00D71CA3"/>
  </w:style>
  <w:style w:type="character" w:customStyle="1" w:styleId="WW8Num54z8">
    <w:name w:val="WW8Num54z8"/>
    <w:rsid w:val="00D71CA3"/>
  </w:style>
  <w:style w:type="character" w:customStyle="1" w:styleId="WW8Num60z2">
    <w:name w:val="WW8Num60z2"/>
    <w:rsid w:val="00D71CA3"/>
    <w:rPr>
      <w:rFonts w:ascii="Wingdings" w:hAnsi="Wingdings" w:cs="Wingdings"/>
    </w:rPr>
  </w:style>
  <w:style w:type="character" w:customStyle="1" w:styleId="WW8Num60z3">
    <w:name w:val="WW8Num60z3"/>
    <w:rsid w:val="00D71CA3"/>
    <w:rPr>
      <w:rFonts w:ascii="Symbol" w:hAnsi="Symbol" w:cs="Symbol"/>
    </w:rPr>
  </w:style>
  <w:style w:type="character" w:customStyle="1" w:styleId="WW8Num61z2">
    <w:name w:val="WW8Num61z2"/>
    <w:rsid w:val="00D71CA3"/>
    <w:rPr>
      <w:rFonts w:cs="Times New Roman"/>
      <w:b w:val="0"/>
    </w:rPr>
  </w:style>
  <w:style w:type="character" w:customStyle="1" w:styleId="Domylnaczcionkaakapitu1">
    <w:name w:val="Domyślna czcionka akapitu1"/>
    <w:rsid w:val="00D71CA3"/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uiPriority w:val="34"/>
    <w:qFormat/>
    <w:rsid w:val="00D71CA3"/>
    <w:rPr>
      <w:rFonts w:ascii="Calibri" w:eastAsia="SimSun" w:hAnsi="Calibri" w:cs="Calibri"/>
      <w:sz w:val="20"/>
    </w:rPr>
  </w:style>
  <w:style w:type="character" w:customStyle="1" w:styleId="FontStyle33">
    <w:name w:val="Font Style33"/>
    <w:rsid w:val="00D71CA3"/>
    <w:rPr>
      <w:rFonts w:ascii="Times New Roman" w:hAnsi="Times New Roman" w:cs="Times New Roman"/>
      <w:sz w:val="22"/>
    </w:rPr>
  </w:style>
  <w:style w:type="character" w:customStyle="1" w:styleId="UyteHipercze1">
    <w:name w:val="UżyteHiperłącze1"/>
    <w:rsid w:val="00D71CA3"/>
    <w:rPr>
      <w:rFonts w:cs="Times New Roman"/>
      <w:color w:val="954F72"/>
      <w:u w:val="single"/>
    </w:rPr>
  </w:style>
  <w:style w:type="character" w:customStyle="1" w:styleId="TekstpodstawowyZnak">
    <w:name w:val="Tekst podstawowy Znak"/>
    <w:rsid w:val="00D71CA3"/>
    <w:rPr>
      <w:rFonts w:ascii="Times New Roman" w:hAnsi="Times New Roman" w:cs="Times New Roman"/>
      <w:b/>
      <w:sz w:val="20"/>
    </w:rPr>
  </w:style>
  <w:style w:type="character" w:customStyle="1" w:styleId="Listanumerowana3Znak">
    <w:name w:val="Lista numerowana 3 Znak"/>
    <w:rsid w:val="00D71CA3"/>
    <w:rPr>
      <w:rFonts w:ascii="Times" w:eastAsia="Times New Roman" w:hAnsi="Times" w:cs="Times"/>
    </w:rPr>
  </w:style>
  <w:style w:type="character" w:customStyle="1" w:styleId="TekstdymkaZnak">
    <w:name w:val="Tekst dymka Znak"/>
    <w:rsid w:val="00D71CA3"/>
    <w:rPr>
      <w:rFonts w:ascii="Tahoma" w:hAnsi="Tahoma" w:cs="Times New Roman"/>
      <w:sz w:val="16"/>
    </w:rPr>
  </w:style>
  <w:style w:type="character" w:customStyle="1" w:styleId="Odwoaniedokomentarza1">
    <w:name w:val="Odwołanie do komentarza1"/>
    <w:rsid w:val="00D71CA3"/>
    <w:rPr>
      <w:rFonts w:cs="Times New Roman"/>
      <w:sz w:val="16"/>
    </w:rPr>
  </w:style>
  <w:style w:type="character" w:customStyle="1" w:styleId="alb">
    <w:name w:val="a_lb"/>
    <w:qFormat/>
    <w:rsid w:val="00D71CA3"/>
    <w:rPr>
      <w:rFonts w:cs="Times New Roman"/>
    </w:rPr>
  </w:style>
  <w:style w:type="character" w:customStyle="1" w:styleId="TekstprzypisudolnegoZnak">
    <w:name w:val="Tekst przypisu dolnego Znak"/>
    <w:uiPriority w:val="99"/>
    <w:qFormat/>
    <w:rsid w:val="00D71CA3"/>
    <w:rPr>
      <w:rFonts w:ascii="Times New Roman" w:hAnsi="Times New Roman" w:cs="Times New Roman"/>
      <w:sz w:val="20"/>
    </w:rPr>
  </w:style>
  <w:style w:type="character" w:customStyle="1" w:styleId="Odwoanieprzypisudolnego1">
    <w:name w:val="Odwołanie przypisu dolnego1"/>
    <w:rsid w:val="00D71CA3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rsid w:val="00D71CA3"/>
    <w:rPr>
      <w:rFonts w:ascii="Courier New" w:eastAsia="MS Mincho" w:hAnsi="Courier New"/>
      <w:sz w:val="20"/>
    </w:rPr>
  </w:style>
  <w:style w:type="character" w:customStyle="1" w:styleId="TytuZnak">
    <w:name w:val="Tytuł Znak"/>
    <w:rsid w:val="00D71CA3"/>
    <w:rPr>
      <w:rFonts w:ascii="Calibri Light" w:hAnsi="Calibri Light" w:cs="Times New Roman"/>
      <w:spacing w:val="-10"/>
      <w:kern w:val="1"/>
      <w:sz w:val="56"/>
    </w:rPr>
  </w:style>
  <w:style w:type="character" w:customStyle="1" w:styleId="Teksttreci">
    <w:name w:val="Tekst treści_"/>
    <w:rsid w:val="00D71CA3"/>
    <w:rPr>
      <w:sz w:val="19"/>
    </w:rPr>
  </w:style>
  <w:style w:type="character" w:customStyle="1" w:styleId="TeksttreciPogrubienie6">
    <w:name w:val="Tekst treści + Pogrubienie6"/>
    <w:rsid w:val="00D71CA3"/>
    <w:rPr>
      <w:b/>
      <w:spacing w:val="0"/>
      <w:sz w:val="19"/>
    </w:rPr>
  </w:style>
  <w:style w:type="character" w:customStyle="1" w:styleId="Teksttreci0">
    <w:name w:val="Tekst treści"/>
    <w:rsid w:val="00D71CA3"/>
    <w:rPr>
      <w:rFonts w:ascii="Arial Unicode MS" w:eastAsia="Arial Unicode MS" w:hAnsi="Arial Unicode MS" w:cs="Arial Unicode MS"/>
      <w:spacing w:val="0"/>
      <w:sz w:val="19"/>
    </w:rPr>
  </w:style>
  <w:style w:type="character" w:customStyle="1" w:styleId="h2">
    <w:name w:val="h2"/>
    <w:rsid w:val="00D71CA3"/>
    <w:rPr>
      <w:rFonts w:cs="Times New Roman"/>
    </w:rPr>
  </w:style>
  <w:style w:type="character" w:customStyle="1" w:styleId="TekstprzypisukocowegoZnak">
    <w:name w:val="Tekst przypisu końcowego Znak"/>
    <w:rsid w:val="00D71CA3"/>
    <w:rPr>
      <w:rFonts w:ascii="Times New Roman" w:hAnsi="Times New Roman" w:cs="Times New Roman"/>
      <w:sz w:val="20"/>
    </w:rPr>
  </w:style>
  <w:style w:type="character" w:customStyle="1" w:styleId="Odwoanieprzypisukocowego1">
    <w:name w:val="Odwołanie przypisu końcowego1"/>
    <w:rsid w:val="00D71CA3"/>
    <w:rPr>
      <w:rFonts w:cs="Times New Roman"/>
      <w:vertAlign w:val="superscript"/>
    </w:rPr>
  </w:style>
  <w:style w:type="character" w:customStyle="1" w:styleId="Tekstpodstawowy2Znak">
    <w:name w:val="Tekst podstawowy 2 Znak"/>
    <w:rsid w:val="00D71CA3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rsid w:val="00D71CA3"/>
    <w:rPr>
      <w:rFonts w:cs="Times New Roman"/>
    </w:rPr>
  </w:style>
  <w:style w:type="character" w:customStyle="1" w:styleId="m5968006951817061090font">
    <w:name w:val="m5968006951817061090font"/>
    <w:rsid w:val="00D71CA3"/>
    <w:rPr>
      <w:rFonts w:cs="Times New Roman"/>
    </w:rPr>
  </w:style>
  <w:style w:type="character" w:customStyle="1" w:styleId="PodtytuZnak">
    <w:name w:val="Podtytuł Znak"/>
    <w:rsid w:val="00D71CA3"/>
    <w:rPr>
      <w:rFonts w:ascii="Cambria" w:eastAsia="Times New Roman" w:hAnsi="Cambria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qFormat/>
    <w:rsid w:val="00D71CA3"/>
    <w:rPr>
      <w:rFonts w:eastAsia="Times New Roman"/>
    </w:rPr>
  </w:style>
  <w:style w:type="character" w:customStyle="1" w:styleId="apple-converted-space">
    <w:name w:val="apple-converted-space"/>
    <w:basedOn w:val="Domylnaczcionkaakapitu1"/>
    <w:rsid w:val="00D71CA3"/>
  </w:style>
  <w:style w:type="character" w:customStyle="1" w:styleId="apple-tab-span">
    <w:name w:val="apple-tab-span"/>
    <w:basedOn w:val="Domylnaczcionkaakapitu1"/>
    <w:rsid w:val="00D71CA3"/>
  </w:style>
  <w:style w:type="character" w:customStyle="1" w:styleId="s1">
    <w:name w:val="s1"/>
    <w:rsid w:val="00D71CA3"/>
    <w:rPr>
      <w:u w:val="single"/>
    </w:rPr>
  </w:style>
  <w:style w:type="character" w:customStyle="1" w:styleId="Nierozpoznanawzmianka1">
    <w:name w:val="Nierozpoznana wzmianka1"/>
    <w:rsid w:val="00D71CA3"/>
    <w:rPr>
      <w:color w:val="605E5C"/>
    </w:rPr>
  </w:style>
  <w:style w:type="character" w:customStyle="1" w:styleId="Nierozpoznanawzmianka2">
    <w:name w:val="Nierozpoznana wzmianka2"/>
    <w:rsid w:val="00D71CA3"/>
    <w:rPr>
      <w:color w:val="605E5C"/>
    </w:rPr>
  </w:style>
  <w:style w:type="character" w:styleId="Uwydatnienie">
    <w:name w:val="Emphasis"/>
    <w:qFormat/>
    <w:rsid w:val="00D71CA3"/>
    <w:rPr>
      <w:i/>
      <w:iCs/>
    </w:rPr>
  </w:style>
  <w:style w:type="character" w:customStyle="1" w:styleId="Nierozpoznanawzmianka3">
    <w:name w:val="Nierozpoznana wzmianka3"/>
    <w:rsid w:val="00D71CA3"/>
    <w:rPr>
      <w:color w:val="605E5C"/>
    </w:rPr>
  </w:style>
  <w:style w:type="character" w:customStyle="1" w:styleId="ListParagraphChar">
    <w:name w:val="List Paragraph Char"/>
    <w:rsid w:val="00D71CA3"/>
  </w:style>
  <w:style w:type="character" w:customStyle="1" w:styleId="Domylnaczcionkaakapitu2">
    <w:name w:val="Domyślna czcionka akapitu2"/>
    <w:rsid w:val="00D71CA3"/>
  </w:style>
  <w:style w:type="character" w:customStyle="1" w:styleId="fn-ref">
    <w:name w:val="fn-ref"/>
    <w:basedOn w:val="Domylnaczcionkaakapitu1"/>
    <w:rsid w:val="00D71CA3"/>
  </w:style>
  <w:style w:type="character" w:customStyle="1" w:styleId="alb-s">
    <w:name w:val="a_lb-s"/>
    <w:basedOn w:val="Domylnaczcionkaakapitu1"/>
    <w:rsid w:val="00D71CA3"/>
  </w:style>
  <w:style w:type="character" w:customStyle="1" w:styleId="Nierozpoznanawzmianka4">
    <w:name w:val="Nierozpoznana wzmianka4"/>
    <w:rsid w:val="00D71CA3"/>
    <w:rPr>
      <w:color w:val="605E5C"/>
    </w:rPr>
  </w:style>
  <w:style w:type="character" w:customStyle="1" w:styleId="Znakiprzypiswdolnych">
    <w:name w:val="Znaki przypisów dolnych"/>
    <w:qFormat/>
    <w:rsid w:val="00D71CA3"/>
    <w:rPr>
      <w:vertAlign w:val="superscript"/>
    </w:rPr>
  </w:style>
  <w:style w:type="character" w:customStyle="1" w:styleId="WW-Znakiprzypiswdolnych">
    <w:name w:val="WW-Znaki przypisów dolnych"/>
    <w:rsid w:val="00D71CA3"/>
    <w:rPr>
      <w:vertAlign w:val="superscript"/>
    </w:rPr>
  </w:style>
  <w:style w:type="character" w:customStyle="1" w:styleId="HTML-wstpniesformatowanyZnak">
    <w:name w:val="HTML - wstępnie sformatowany Znak"/>
    <w:rsid w:val="00D71CA3"/>
    <w:rPr>
      <w:rFonts w:ascii="Courier New" w:eastAsia="Times New Roman" w:hAnsi="Courier New" w:cs="Courier New"/>
    </w:rPr>
  </w:style>
  <w:style w:type="character" w:customStyle="1" w:styleId="Nierozpoznanawzmianka5">
    <w:name w:val="Nierozpoznana wzmianka5"/>
    <w:rsid w:val="00D71CA3"/>
    <w:rPr>
      <w:color w:val="605E5C"/>
    </w:rPr>
  </w:style>
  <w:style w:type="character" w:customStyle="1" w:styleId="Nierozpoznanawzmianka6">
    <w:name w:val="Nierozpoznana wzmianka6"/>
    <w:rsid w:val="00D71CA3"/>
    <w:rPr>
      <w:color w:val="605E5C"/>
    </w:rPr>
  </w:style>
  <w:style w:type="character" w:customStyle="1" w:styleId="ListLabel1">
    <w:name w:val="ListLabel 1"/>
    <w:rsid w:val="00D71CA3"/>
    <w:rPr>
      <w:rFonts w:cs="Times New Roman"/>
      <w:b/>
    </w:rPr>
  </w:style>
  <w:style w:type="character" w:customStyle="1" w:styleId="ListLabel2">
    <w:name w:val="ListLabel 2"/>
    <w:rsid w:val="00D71CA3"/>
    <w:rPr>
      <w:rFonts w:cs="Arial"/>
      <w:b/>
      <w:i w:val="0"/>
      <w:color w:val="00000A"/>
      <w:sz w:val="24"/>
      <w:szCs w:val="24"/>
    </w:rPr>
  </w:style>
  <w:style w:type="character" w:customStyle="1" w:styleId="ListLabel3">
    <w:name w:val="ListLabel 3"/>
    <w:rsid w:val="00D71CA3"/>
    <w:rPr>
      <w:rFonts w:cs="Arial"/>
      <w:b w:val="0"/>
      <w:bCs/>
      <w:sz w:val="24"/>
      <w:szCs w:val="24"/>
    </w:rPr>
  </w:style>
  <w:style w:type="character" w:customStyle="1" w:styleId="ListLabel4">
    <w:name w:val="ListLabel 4"/>
    <w:rsid w:val="00D71CA3"/>
    <w:rPr>
      <w:rFonts w:cs="Times New Roman"/>
      <w:b w:val="0"/>
    </w:rPr>
  </w:style>
  <w:style w:type="character" w:customStyle="1" w:styleId="ListLabel5">
    <w:name w:val="ListLabel 5"/>
    <w:rsid w:val="00D71CA3"/>
    <w:rPr>
      <w:rFonts w:cs="Times New Roman"/>
      <w:b/>
      <w:color w:val="00000A"/>
    </w:rPr>
  </w:style>
  <w:style w:type="character" w:customStyle="1" w:styleId="ListLabel6">
    <w:name w:val="ListLabel 6"/>
    <w:rsid w:val="00D71CA3"/>
    <w:rPr>
      <w:rFonts w:cs="Times New Roman"/>
    </w:rPr>
  </w:style>
  <w:style w:type="character" w:customStyle="1" w:styleId="ListLabel7">
    <w:name w:val="ListLabel 7"/>
    <w:rsid w:val="00D71CA3"/>
    <w:rPr>
      <w:b w:val="0"/>
      <w:i w:val="0"/>
      <w:color w:val="000000"/>
    </w:rPr>
  </w:style>
  <w:style w:type="character" w:customStyle="1" w:styleId="ListLabel8">
    <w:name w:val="ListLabel 8"/>
    <w:rsid w:val="00D71CA3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vertAlign w:val="baseline"/>
    </w:rPr>
  </w:style>
  <w:style w:type="character" w:customStyle="1" w:styleId="ListLabel9">
    <w:name w:val="ListLabel 9"/>
    <w:rsid w:val="00D71CA3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vertAlign w:val="baseline"/>
    </w:rPr>
  </w:style>
  <w:style w:type="character" w:customStyle="1" w:styleId="ListLabel10">
    <w:name w:val="ListLabel 10"/>
    <w:rsid w:val="00D71CA3"/>
    <w:rPr>
      <w:rFonts w:cs="Times New Roman"/>
      <w:b/>
      <w:i w:val="0"/>
    </w:rPr>
  </w:style>
  <w:style w:type="character" w:customStyle="1" w:styleId="ListLabel11">
    <w:name w:val="ListLabel 11"/>
    <w:rsid w:val="00D71CA3"/>
    <w:rPr>
      <w:rFonts w:cs="Times New Roman"/>
      <w:b/>
      <w:sz w:val="24"/>
      <w:szCs w:val="24"/>
    </w:rPr>
  </w:style>
  <w:style w:type="character" w:customStyle="1" w:styleId="ListLabel12">
    <w:name w:val="ListLabel 12"/>
    <w:rsid w:val="00D71CA3"/>
    <w:rPr>
      <w:b/>
    </w:rPr>
  </w:style>
  <w:style w:type="character" w:customStyle="1" w:styleId="ListLabel13">
    <w:name w:val="ListLabel 13"/>
    <w:rsid w:val="00D71CA3"/>
    <w:rPr>
      <w:b/>
      <w:sz w:val="24"/>
      <w:szCs w:val="24"/>
    </w:rPr>
  </w:style>
  <w:style w:type="character" w:customStyle="1" w:styleId="ListLabel14">
    <w:name w:val="ListLabel 14"/>
    <w:rsid w:val="00D71CA3"/>
    <w:rPr>
      <w:rFonts w:cs="Times New Roman"/>
      <w:color w:val="00000A"/>
    </w:rPr>
  </w:style>
  <w:style w:type="character" w:customStyle="1" w:styleId="ListLabel15">
    <w:name w:val="ListLabel 15"/>
    <w:rsid w:val="00D71CA3"/>
    <w:rPr>
      <w:rFonts w:cs="Courier New"/>
    </w:rPr>
  </w:style>
  <w:style w:type="character" w:customStyle="1" w:styleId="ListLabel16">
    <w:name w:val="ListLabel 16"/>
    <w:rsid w:val="00D71CA3"/>
    <w:rPr>
      <w:b w:val="0"/>
      <w:i w:val="0"/>
      <w:color w:val="00000A"/>
    </w:rPr>
  </w:style>
  <w:style w:type="character" w:customStyle="1" w:styleId="ListLabel17">
    <w:name w:val="ListLabel 17"/>
    <w:rsid w:val="00D71CA3"/>
    <w:rPr>
      <w:rFonts w:eastAsia="Times New Roman" w:cs="Arial"/>
    </w:rPr>
  </w:style>
  <w:style w:type="character" w:customStyle="1" w:styleId="ListLabel18">
    <w:name w:val="ListLabel 18"/>
    <w:rsid w:val="00D71CA3"/>
    <w:rPr>
      <w:b/>
      <w:color w:val="000000"/>
    </w:rPr>
  </w:style>
  <w:style w:type="character" w:customStyle="1" w:styleId="ListLabel19">
    <w:name w:val="ListLabel 19"/>
    <w:rsid w:val="00D71CA3"/>
    <w:rPr>
      <w:rFonts w:cs="Times New Roman"/>
      <w:b/>
      <w:i w:val="0"/>
      <w:sz w:val="24"/>
      <w:szCs w:val="24"/>
    </w:rPr>
  </w:style>
  <w:style w:type="character" w:customStyle="1" w:styleId="ListLabel20">
    <w:name w:val="ListLabel 20"/>
    <w:rsid w:val="00D71CA3"/>
    <w:rPr>
      <w:b/>
      <w:i w:val="0"/>
    </w:rPr>
  </w:style>
  <w:style w:type="character" w:customStyle="1" w:styleId="ListLabel21">
    <w:name w:val="ListLabel 21"/>
    <w:rsid w:val="00D71CA3"/>
    <w:rPr>
      <w:rFonts w:eastAsia="SimSun" w:cs="Helvetica"/>
    </w:rPr>
  </w:style>
  <w:style w:type="character" w:customStyle="1" w:styleId="ListLabel22">
    <w:name w:val="ListLabel 22"/>
    <w:rsid w:val="00D71CA3"/>
    <w:rPr>
      <w:rFonts w:eastAsia="Cambria" w:cs="Cambria"/>
      <w:color w:val="00000A"/>
    </w:rPr>
  </w:style>
  <w:style w:type="character" w:customStyle="1" w:styleId="ListLabel23">
    <w:name w:val="ListLabel 23"/>
    <w:rsid w:val="00D71CA3"/>
    <w:rPr>
      <w:rFonts w:eastAsia="Cambria" w:cs="Cambria"/>
      <w:b/>
      <w:color w:val="00000A"/>
    </w:rPr>
  </w:style>
  <w:style w:type="character" w:customStyle="1" w:styleId="ListLabel24">
    <w:name w:val="ListLabel 24"/>
    <w:rsid w:val="00D71CA3"/>
    <w:rPr>
      <w:b w:val="0"/>
    </w:rPr>
  </w:style>
  <w:style w:type="character" w:customStyle="1" w:styleId="ListLabel25">
    <w:name w:val="ListLabel 25"/>
    <w:rsid w:val="00D71CA3"/>
    <w:rPr>
      <w:b/>
      <w:bCs/>
    </w:rPr>
  </w:style>
  <w:style w:type="character" w:customStyle="1" w:styleId="ListLabel26">
    <w:name w:val="ListLabel 26"/>
    <w:rsid w:val="00D71CA3"/>
    <w:rPr>
      <w:b/>
      <w:bCs w:val="0"/>
    </w:rPr>
  </w:style>
  <w:style w:type="character" w:customStyle="1" w:styleId="ListLabel27">
    <w:name w:val="ListLabel 27"/>
    <w:rsid w:val="00D71CA3"/>
    <w:rPr>
      <w:rFonts w:eastAsia="SimSun" w:cs="Times New Roman"/>
    </w:rPr>
  </w:style>
  <w:style w:type="character" w:customStyle="1" w:styleId="ListLabel28">
    <w:name w:val="ListLabel 28"/>
    <w:rsid w:val="00D71CA3"/>
    <w:rPr>
      <w:b/>
      <w:i w:val="0"/>
      <w:sz w:val="24"/>
      <w:szCs w:val="24"/>
    </w:rPr>
  </w:style>
  <w:style w:type="character" w:customStyle="1" w:styleId="ListLabel29">
    <w:name w:val="ListLabel 29"/>
    <w:rsid w:val="00D71CA3"/>
    <w:rPr>
      <w:b w:val="0"/>
      <w:i/>
      <w:color w:val="000000"/>
      <w:sz w:val="24"/>
      <w:szCs w:val="24"/>
    </w:rPr>
  </w:style>
  <w:style w:type="character" w:customStyle="1" w:styleId="ListLabel30">
    <w:name w:val="ListLabel 30"/>
    <w:rsid w:val="00D71CA3"/>
    <w:rPr>
      <w:rFonts w:cs="Arial"/>
      <w:b/>
      <w:bCs/>
      <w:sz w:val="24"/>
      <w:szCs w:val="24"/>
    </w:rPr>
  </w:style>
  <w:style w:type="character" w:customStyle="1" w:styleId="ListLabel31">
    <w:name w:val="ListLabel 31"/>
    <w:rsid w:val="00D71CA3"/>
    <w:rPr>
      <w:color w:val="00000A"/>
    </w:rPr>
  </w:style>
  <w:style w:type="character" w:customStyle="1" w:styleId="ListLabel32">
    <w:name w:val="ListLabel 32"/>
    <w:rsid w:val="00D71CA3"/>
    <w:rPr>
      <w:b/>
      <w:bCs/>
      <w:color w:val="00000A"/>
    </w:rPr>
  </w:style>
  <w:style w:type="character" w:customStyle="1" w:styleId="ListLabel33">
    <w:name w:val="ListLabel 33"/>
    <w:rsid w:val="00D71CA3"/>
    <w:rPr>
      <w:rFonts w:cs="Times New Roman"/>
      <w:color w:val="00000A"/>
      <w:sz w:val="20"/>
    </w:rPr>
  </w:style>
  <w:style w:type="character" w:customStyle="1" w:styleId="ListLabel34">
    <w:name w:val="ListLabel 34"/>
    <w:rsid w:val="00D71CA3"/>
    <w:rPr>
      <w:b w:val="0"/>
      <w:bCs w:val="0"/>
    </w:rPr>
  </w:style>
  <w:style w:type="character" w:customStyle="1" w:styleId="ListLabel35">
    <w:name w:val="ListLabel 35"/>
    <w:rsid w:val="00D71CA3"/>
    <w:rPr>
      <w:sz w:val="20"/>
    </w:rPr>
  </w:style>
  <w:style w:type="character" w:customStyle="1" w:styleId="ListLabel36">
    <w:name w:val="ListLabel 36"/>
    <w:rsid w:val="00D71CA3"/>
    <w:rPr>
      <w:rFonts w:eastAsia="Times New Roman" w:cs="Arial"/>
      <w:b w:val="0"/>
      <w:bCs/>
    </w:rPr>
  </w:style>
  <w:style w:type="character" w:customStyle="1" w:styleId="ListLabel37">
    <w:name w:val="ListLabel 37"/>
    <w:rsid w:val="00D71CA3"/>
    <w:rPr>
      <w:rFonts w:eastAsia="Times New Roman" w:cs="Arial"/>
      <w:b w:val="0"/>
      <w:bCs w:val="0"/>
    </w:rPr>
  </w:style>
  <w:style w:type="character" w:customStyle="1" w:styleId="ListLabel38">
    <w:name w:val="ListLabel 38"/>
    <w:rsid w:val="00D71CA3"/>
    <w:rPr>
      <w:rFonts w:eastAsia="Times New Roman" w:cs="Helvetica"/>
      <w:b w:val="0"/>
      <w:i/>
    </w:rPr>
  </w:style>
  <w:style w:type="character" w:customStyle="1" w:styleId="ListLabel39">
    <w:name w:val="ListLabel 39"/>
    <w:rsid w:val="00D71CA3"/>
    <w:rPr>
      <w:rFonts w:cs="Times New Roman"/>
      <w:b/>
      <w:color w:val="000000"/>
    </w:rPr>
  </w:style>
  <w:style w:type="character" w:customStyle="1" w:styleId="Znakiprzypiswkocowych">
    <w:name w:val="Znaki przypisów końcowych"/>
    <w:rsid w:val="00D71CA3"/>
    <w:rPr>
      <w:vertAlign w:val="superscript"/>
    </w:rPr>
  </w:style>
  <w:style w:type="character" w:customStyle="1" w:styleId="WW-Znakiprzypiswkocowych">
    <w:name w:val="WW-Znaki przypisów końcowych"/>
    <w:rsid w:val="00D71CA3"/>
  </w:style>
  <w:style w:type="character" w:customStyle="1" w:styleId="Symbolewypunktowania">
    <w:name w:val="Symbole wypunktowania"/>
    <w:rsid w:val="00D71CA3"/>
    <w:rPr>
      <w:rFonts w:ascii="OpenSymbol" w:eastAsia="OpenSymbol" w:hAnsi="OpenSymbol" w:cs="OpenSymbol"/>
    </w:rPr>
  </w:style>
  <w:style w:type="character" w:styleId="Odwoanieprzypisudolnego">
    <w:name w:val="footnote reference"/>
    <w:uiPriority w:val="99"/>
    <w:rsid w:val="00D71CA3"/>
    <w:rPr>
      <w:vertAlign w:val="superscript"/>
    </w:rPr>
  </w:style>
  <w:style w:type="character" w:customStyle="1" w:styleId="Znakinumeracji">
    <w:name w:val="Znaki numeracji"/>
    <w:rsid w:val="00D71CA3"/>
  </w:style>
  <w:style w:type="character" w:styleId="Odwoanieprzypisukocowego">
    <w:name w:val="endnote reference"/>
    <w:rsid w:val="00D71CA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D71CA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val="en-US" w:eastAsia="ar-SA"/>
    </w:rPr>
  </w:style>
  <w:style w:type="paragraph" w:styleId="Tekstpodstawowy">
    <w:name w:val="Body Text"/>
    <w:basedOn w:val="Normalny"/>
    <w:link w:val="TekstpodstawowyZnak1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b/>
      <w:kern w:val="1"/>
      <w:sz w:val="20"/>
      <w:szCs w:val="20"/>
      <w:lang w:val="en-US"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D71CA3"/>
    <w:rPr>
      <w:rFonts w:ascii="Times New Roman" w:eastAsia="Calibri" w:hAnsi="Times New Roman" w:cs="Tahoma"/>
      <w:b/>
      <w:kern w:val="1"/>
      <w:sz w:val="20"/>
      <w:szCs w:val="20"/>
      <w:lang w:val="en-US" w:eastAsia="ar-SA"/>
    </w:rPr>
  </w:style>
  <w:style w:type="paragraph" w:styleId="Lista">
    <w:name w:val="List"/>
    <w:basedOn w:val="Normalny"/>
    <w:rsid w:val="00D71CA3"/>
    <w:pPr>
      <w:widowControl w:val="0"/>
      <w:suppressAutoHyphens/>
      <w:spacing w:before="0" w:after="0" w:line="240" w:lineRule="auto"/>
      <w:ind w:left="283" w:hanging="283"/>
    </w:pPr>
    <w:rPr>
      <w:rFonts w:ascii="Times New Roman" w:hAnsi="Times New Roman" w:cs="Mangal"/>
      <w:kern w:val="1"/>
      <w:lang w:val="en-US" w:eastAsia="ar-SA"/>
    </w:rPr>
  </w:style>
  <w:style w:type="paragraph" w:customStyle="1" w:styleId="Podpis1">
    <w:name w:val="Podpis1"/>
    <w:basedOn w:val="Normalny"/>
    <w:rsid w:val="00D71CA3"/>
    <w:pPr>
      <w:widowControl w:val="0"/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1"/>
      <w:lang w:val="en-US" w:eastAsia="ar-SA"/>
    </w:rPr>
  </w:style>
  <w:style w:type="paragraph" w:customStyle="1" w:styleId="Indeks">
    <w:name w:val="Indeks"/>
    <w:basedOn w:val="Normalny"/>
    <w:rsid w:val="00D71CA3"/>
    <w:pPr>
      <w:widowControl w:val="0"/>
      <w:suppressLineNumbers/>
      <w:suppressAutoHyphens/>
      <w:spacing w:before="0" w:after="0" w:line="240" w:lineRule="auto"/>
    </w:pPr>
    <w:rPr>
      <w:rFonts w:ascii="Times New Roman" w:hAnsi="Times New Roman" w:cs="Mangal"/>
      <w:kern w:val="1"/>
      <w:lang w:val="en-US" w:eastAsia="ar-SA"/>
    </w:rPr>
  </w:style>
  <w:style w:type="character" w:customStyle="1" w:styleId="NagwekZnak1">
    <w:name w:val="Nagłówek Znak1"/>
    <w:aliases w:val="Nagłówek strony Znak"/>
    <w:basedOn w:val="Domylnaczcionkaakapitu"/>
    <w:uiPriority w:val="99"/>
    <w:rsid w:val="00D71CA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StopkaZnak1">
    <w:name w:val="Stopka Znak1"/>
    <w:basedOn w:val="Domylnaczcionkaakapitu"/>
    <w:uiPriority w:val="99"/>
    <w:rsid w:val="00D71CA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Default">
    <w:name w:val="Default"/>
    <w:qFormat/>
    <w:rsid w:val="00D71CA3"/>
    <w:pPr>
      <w:suppressAutoHyphens/>
    </w:pPr>
    <w:rPr>
      <w:rFonts w:ascii="Times New Roman" w:eastAsia="Calibri" w:hAnsi="Times New Roman"/>
      <w:color w:val="000000"/>
      <w:lang w:eastAsia="ar-SA"/>
    </w:rPr>
  </w:style>
  <w:style w:type="paragraph" w:customStyle="1" w:styleId="Bezodstpw1">
    <w:name w:val="Bez odstępów1"/>
    <w:rsid w:val="00D71CA3"/>
    <w:pPr>
      <w:suppressAutoHyphens/>
    </w:pPr>
    <w:rPr>
      <w:sz w:val="22"/>
      <w:szCs w:val="22"/>
      <w:lang w:eastAsia="ar-SA"/>
    </w:rPr>
  </w:style>
  <w:style w:type="paragraph" w:customStyle="1" w:styleId="NormalnyWeb1">
    <w:name w:val="Normalny (Web)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Teksttreci2">
    <w:name w:val="Tekst treści (2)"/>
    <w:basedOn w:val="Normalny"/>
    <w:link w:val="Teksttreci20"/>
    <w:qFormat/>
    <w:rsid w:val="00D71CA3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hAnsi="Times New Roman" w:cs="Tahoma"/>
      <w:kern w:val="1"/>
      <w:sz w:val="21"/>
      <w:lang w:val="en-US" w:eastAsia="ar-SA"/>
    </w:rPr>
  </w:style>
  <w:style w:type="paragraph" w:customStyle="1" w:styleId="a-podst-2">
    <w:name w:val="a-podst-2"/>
    <w:basedOn w:val="Normalny"/>
    <w:rsid w:val="00D71CA3"/>
    <w:pPr>
      <w:widowControl w:val="0"/>
      <w:suppressAutoHyphens/>
      <w:spacing w:before="0" w:after="0"/>
      <w:ind w:left="284" w:hanging="284"/>
    </w:pPr>
    <w:rPr>
      <w:rFonts w:ascii="Times New Roman" w:hAnsi="Times New Roman" w:cs="Tahoma"/>
      <w:kern w:val="1"/>
      <w:szCs w:val="20"/>
      <w:lang w:val="en-US" w:eastAsia="ar-SA"/>
    </w:rPr>
  </w:style>
  <w:style w:type="paragraph" w:customStyle="1" w:styleId="Teksttreci5">
    <w:name w:val="Tekst treści (5)"/>
    <w:basedOn w:val="Normalny"/>
    <w:rsid w:val="00D71CA3"/>
    <w:pPr>
      <w:widowControl w:val="0"/>
      <w:shd w:val="clear" w:color="auto" w:fill="FFFFFF"/>
      <w:suppressAutoHyphens/>
      <w:spacing w:before="240" w:after="480" w:line="250" w:lineRule="exact"/>
      <w:ind w:hanging="320"/>
      <w:jc w:val="both"/>
    </w:pPr>
    <w:rPr>
      <w:rFonts w:ascii="Times New Roman" w:hAnsi="Times New Roman" w:cs="Tahoma"/>
      <w:i/>
      <w:kern w:val="1"/>
      <w:sz w:val="22"/>
      <w:lang w:val="en-US" w:eastAsia="ar-SA"/>
    </w:rPr>
  </w:style>
  <w:style w:type="paragraph" w:customStyle="1" w:styleId="pkt">
    <w:name w:val="pkt"/>
    <w:basedOn w:val="Normalny"/>
    <w:rsid w:val="00D71CA3"/>
    <w:pPr>
      <w:widowControl w:val="0"/>
      <w:suppressAutoHyphens/>
      <w:spacing w:before="60" w:after="60"/>
      <w:ind w:left="851" w:hanging="295"/>
      <w:jc w:val="both"/>
    </w:pPr>
    <w:rPr>
      <w:rFonts w:ascii="Univers-PL" w:hAnsi="Univers-PL" w:cs="Univers-PL"/>
      <w:kern w:val="1"/>
      <w:sz w:val="19"/>
      <w:szCs w:val="19"/>
      <w:u w:color="000000"/>
      <w:lang w:val="en-US" w:eastAsia="ar-SA"/>
    </w:rPr>
  </w:style>
  <w:style w:type="paragraph" w:customStyle="1" w:styleId="Listanumerowana1">
    <w:name w:val="Lista numerowana1"/>
    <w:basedOn w:val="Normalny"/>
    <w:rsid w:val="00D71CA3"/>
    <w:pPr>
      <w:widowControl w:val="0"/>
      <w:numPr>
        <w:numId w:val="1"/>
      </w:numPr>
      <w:tabs>
        <w:tab w:val="left" w:pos="425"/>
      </w:tabs>
      <w:suppressAutoHyphens/>
      <w:spacing w:before="120" w:after="60" w:line="288" w:lineRule="auto"/>
      <w:ind w:left="425" w:hanging="425"/>
    </w:pPr>
    <w:rPr>
      <w:rFonts w:ascii="Times" w:hAnsi="Times" w:cs="Times"/>
      <w:b/>
      <w:kern w:val="1"/>
      <w:sz w:val="22"/>
      <w:szCs w:val="22"/>
      <w:lang w:val="en-US" w:eastAsia="ar-SA"/>
    </w:rPr>
  </w:style>
  <w:style w:type="paragraph" w:customStyle="1" w:styleId="Listanumerowana21">
    <w:name w:val="Lista numerowana 21"/>
    <w:basedOn w:val="Normalny"/>
    <w:rsid w:val="00D71CA3"/>
    <w:pPr>
      <w:widowControl w:val="0"/>
      <w:tabs>
        <w:tab w:val="num" w:pos="0"/>
      </w:tabs>
      <w:suppressAutoHyphens/>
      <w:spacing w:before="0" w:after="0" w:line="288" w:lineRule="auto"/>
      <w:ind w:left="992" w:hanging="567"/>
      <w:jc w:val="both"/>
    </w:pPr>
    <w:rPr>
      <w:rFonts w:ascii="Times" w:hAnsi="Times" w:cs="Times"/>
      <w:kern w:val="1"/>
      <w:sz w:val="22"/>
      <w:lang w:val="en-US" w:eastAsia="ar-SA"/>
    </w:rPr>
  </w:style>
  <w:style w:type="paragraph" w:customStyle="1" w:styleId="Listanumerowana31">
    <w:name w:val="Lista numerowana 31"/>
    <w:basedOn w:val="Normalny"/>
    <w:rsid w:val="00D71CA3"/>
    <w:pPr>
      <w:widowControl w:val="0"/>
      <w:tabs>
        <w:tab w:val="num" w:pos="0"/>
        <w:tab w:val="left" w:pos="1440"/>
      </w:tabs>
      <w:suppressAutoHyphens/>
      <w:spacing w:before="0" w:after="0" w:line="288" w:lineRule="auto"/>
      <w:ind w:left="1701" w:hanging="709"/>
      <w:jc w:val="both"/>
    </w:pPr>
    <w:rPr>
      <w:rFonts w:ascii="Times" w:hAnsi="Times" w:cs="Times"/>
      <w:kern w:val="1"/>
      <w:sz w:val="20"/>
      <w:szCs w:val="20"/>
      <w:lang w:val="en-US" w:eastAsia="ar-SA"/>
    </w:rPr>
  </w:style>
  <w:style w:type="paragraph" w:customStyle="1" w:styleId="Listanumerowana41">
    <w:name w:val="Lista numerowana 41"/>
    <w:basedOn w:val="Listanumerowana31"/>
    <w:rsid w:val="00D71CA3"/>
    <w:pPr>
      <w:ind w:left="2552" w:hanging="851"/>
    </w:pPr>
  </w:style>
  <w:style w:type="paragraph" w:customStyle="1" w:styleId="Listanumerowana51">
    <w:name w:val="Lista numerowana 51"/>
    <w:basedOn w:val="Normalny"/>
    <w:rsid w:val="00D71CA3"/>
    <w:pPr>
      <w:widowControl w:val="0"/>
      <w:tabs>
        <w:tab w:val="num" w:pos="0"/>
        <w:tab w:val="left" w:pos="2520"/>
      </w:tabs>
      <w:suppressAutoHyphens/>
      <w:spacing w:before="0" w:after="0" w:line="288" w:lineRule="auto"/>
      <w:ind w:left="3544" w:hanging="992"/>
      <w:jc w:val="both"/>
    </w:pPr>
    <w:rPr>
      <w:rFonts w:ascii="Times" w:hAnsi="Times" w:cs="Times"/>
      <w:bCs/>
      <w:kern w:val="1"/>
      <w:sz w:val="22"/>
      <w:szCs w:val="22"/>
      <w:lang w:val="en-US" w:eastAsia="ar-SA"/>
    </w:rPr>
  </w:style>
  <w:style w:type="paragraph" w:customStyle="1" w:styleId="Tekstdymka1">
    <w:name w:val="Tekst dymka1"/>
    <w:basedOn w:val="Normalny"/>
    <w:rsid w:val="00D71CA3"/>
    <w:pPr>
      <w:widowControl w:val="0"/>
      <w:suppressAutoHyphens/>
      <w:spacing w:before="0" w:after="0" w:line="240" w:lineRule="auto"/>
    </w:pPr>
    <w:rPr>
      <w:rFonts w:ascii="Tahoma" w:eastAsia="Calibri" w:hAnsi="Tahoma" w:cs="Tahoma"/>
      <w:kern w:val="1"/>
      <w:sz w:val="16"/>
      <w:szCs w:val="20"/>
      <w:lang w:val="en-US" w:eastAsia="ar-SA"/>
    </w:rPr>
  </w:style>
  <w:style w:type="paragraph" w:customStyle="1" w:styleId="Tekstkomentarza1">
    <w:name w:val="Tekst komentarza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matkomentarza1">
    <w:name w:val="Temat komentarza1"/>
    <w:basedOn w:val="Tekstkomentarza1"/>
    <w:rsid w:val="00D71CA3"/>
    <w:rPr>
      <w:b/>
    </w:rPr>
  </w:style>
  <w:style w:type="paragraph" w:customStyle="1" w:styleId="normaltableau">
    <w:name w:val="normal_tableau"/>
    <w:basedOn w:val="Normalny"/>
    <w:rsid w:val="00D71CA3"/>
    <w:pPr>
      <w:widowControl w:val="0"/>
      <w:suppressAutoHyphens/>
      <w:spacing w:before="120" w:after="120" w:line="240" w:lineRule="auto"/>
      <w:jc w:val="both"/>
    </w:pPr>
    <w:rPr>
      <w:rFonts w:ascii="Optima" w:hAnsi="Optima" w:cs="Optima"/>
      <w:kern w:val="1"/>
      <w:sz w:val="22"/>
      <w:szCs w:val="22"/>
      <w:lang w:val="en-GB" w:eastAsia="ar-SA"/>
    </w:rPr>
  </w:style>
  <w:style w:type="paragraph" w:customStyle="1" w:styleId="Tekstprzypisudolnego1">
    <w:name w:val="Tekst przypisu dolnego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Zwykytekst1">
    <w:name w:val="Zwykły tekst1"/>
    <w:basedOn w:val="Normalny"/>
    <w:rsid w:val="00D71CA3"/>
    <w:pPr>
      <w:widowControl w:val="0"/>
      <w:suppressAutoHyphens/>
      <w:spacing w:before="0" w:after="0" w:line="240" w:lineRule="auto"/>
    </w:pPr>
    <w:rPr>
      <w:rFonts w:ascii="Courier New" w:eastAsia="MS Mincho" w:hAnsi="Courier New" w:cs="Courier New"/>
      <w:kern w:val="1"/>
      <w:sz w:val="20"/>
      <w:szCs w:val="20"/>
      <w:lang w:val="en-US" w:eastAsia="ar-SA"/>
    </w:rPr>
  </w:style>
  <w:style w:type="paragraph" w:customStyle="1" w:styleId="Tekstpodstawowywcity21">
    <w:name w:val="Tekst podstawowy wcięty 21"/>
    <w:basedOn w:val="Normalny"/>
    <w:rsid w:val="00D71CA3"/>
    <w:pPr>
      <w:widowControl w:val="0"/>
      <w:suppressAutoHyphens/>
      <w:spacing w:before="0" w:after="0" w:line="240" w:lineRule="auto"/>
      <w:ind w:left="3686" w:hanging="1843"/>
      <w:jc w:val="both"/>
    </w:pPr>
    <w:rPr>
      <w:rFonts w:ascii="Times New Roman" w:hAnsi="Times New Roman" w:cs="Tahoma"/>
      <w:kern w:val="1"/>
      <w:szCs w:val="20"/>
      <w:lang w:val="en-US" w:eastAsia="ar-SA"/>
    </w:rPr>
  </w:style>
  <w:style w:type="paragraph" w:styleId="Tytu">
    <w:name w:val="Title"/>
    <w:basedOn w:val="Normalny"/>
    <w:next w:val="Podtytu"/>
    <w:link w:val="TytuZnak1"/>
    <w:qFormat/>
    <w:rsid w:val="00D71CA3"/>
    <w:pPr>
      <w:widowControl w:val="0"/>
      <w:suppressAutoHyphens/>
      <w:spacing w:before="0" w:after="0" w:line="240" w:lineRule="auto"/>
    </w:pPr>
    <w:rPr>
      <w:rFonts w:ascii="Calibri Light" w:eastAsia="Calibri" w:hAnsi="Calibri Light" w:cs="Calibri Light"/>
      <w:b/>
      <w:bCs/>
      <w:spacing w:val="-10"/>
      <w:kern w:val="1"/>
      <w:sz w:val="56"/>
      <w:szCs w:val="20"/>
      <w:lang w:val="en-US" w:eastAsia="ar-SA"/>
    </w:rPr>
  </w:style>
  <w:style w:type="character" w:customStyle="1" w:styleId="TytuZnak1">
    <w:name w:val="Tytuł Znak1"/>
    <w:basedOn w:val="Domylnaczcionkaakapitu"/>
    <w:link w:val="Tytu"/>
    <w:rsid w:val="00D71CA3"/>
    <w:rPr>
      <w:rFonts w:ascii="Calibri Light" w:eastAsia="Calibri" w:hAnsi="Calibri Light" w:cs="Calibri Light"/>
      <w:b/>
      <w:bCs/>
      <w:spacing w:val="-10"/>
      <w:kern w:val="1"/>
      <w:sz w:val="56"/>
      <w:szCs w:val="20"/>
      <w:lang w:val="en-US" w:eastAsia="ar-SA"/>
    </w:rPr>
  </w:style>
  <w:style w:type="paragraph" w:styleId="Podtytu">
    <w:name w:val="Subtitle"/>
    <w:basedOn w:val="Normalny"/>
    <w:next w:val="Tekstpodstawowy"/>
    <w:link w:val="PodtytuZnak1"/>
    <w:qFormat/>
    <w:rsid w:val="00D71CA3"/>
    <w:pPr>
      <w:widowControl w:val="0"/>
      <w:suppressAutoHyphens/>
      <w:spacing w:before="0" w:after="60" w:line="240" w:lineRule="auto"/>
      <w:jc w:val="center"/>
    </w:pPr>
    <w:rPr>
      <w:rFonts w:ascii="Cambria" w:hAnsi="Cambria" w:cs="Cambria"/>
      <w:i/>
      <w:iCs/>
      <w:kern w:val="1"/>
      <w:sz w:val="28"/>
      <w:szCs w:val="28"/>
      <w:lang w:val="en-US" w:eastAsia="ar-SA"/>
    </w:rPr>
  </w:style>
  <w:style w:type="character" w:customStyle="1" w:styleId="PodtytuZnak1">
    <w:name w:val="Podtytuł Znak1"/>
    <w:basedOn w:val="Domylnaczcionkaakapitu"/>
    <w:link w:val="Podtytu"/>
    <w:rsid w:val="00D71CA3"/>
    <w:rPr>
      <w:rFonts w:ascii="Cambria" w:hAnsi="Cambria" w:cs="Cambria"/>
      <w:i/>
      <w:iCs/>
      <w:kern w:val="1"/>
      <w:sz w:val="28"/>
      <w:szCs w:val="28"/>
      <w:lang w:val="en-US" w:eastAsia="ar-SA"/>
    </w:rPr>
  </w:style>
  <w:style w:type="paragraph" w:customStyle="1" w:styleId="Teksttreci1">
    <w:name w:val="Tekst treści1"/>
    <w:basedOn w:val="Normalny"/>
    <w:rsid w:val="00D71CA3"/>
    <w:pPr>
      <w:widowControl w:val="0"/>
      <w:shd w:val="clear" w:color="auto" w:fill="FFFFFF"/>
      <w:suppressAutoHyphens/>
      <w:spacing w:before="240" w:after="120" w:line="240" w:lineRule="atLeast"/>
      <w:ind w:hanging="1340"/>
      <w:jc w:val="center"/>
    </w:pPr>
    <w:rPr>
      <w:rFonts w:eastAsia="Calibri" w:cs="Calibri"/>
      <w:kern w:val="1"/>
      <w:sz w:val="19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xt-justify">
    <w:name w:val="text-justify"/>
    <w:basedOn w:val="Normalny"/>
    <w:qFormat/>
    <w:rsid w:val="00D71CA3"/>
    <w:pPr>
      <w:widowControl w:val="0"/>
      <w:suppressAutoHyphens/>
      <w:spacing w:before="100" w:after="100" w:line="240" w:lineRule="auto"/>
    </w:pPr>
    <w:rPr>
      <w:rFonts w:ascii="Times New Roman" w:hAnsi="Times New Roman" w:cs="Tahoma"/>
      <w:kern w:val="1"/>
      <w:lang w:val="en-US" w:eastAsia="ar-SA"/>
    </w:rPr>
  </w:style>
  <w:style w:type="paragraph" w:customStyle="1" w:styleId="Kolorowecieniowanieakcent11">
    <w:name w:val="Kolorowe cieniowanie — akcent 11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Akapitzlist1">
    <w:name w:val="Akapit z listą1"/>
    <w:basedOn w:val="Normalny"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Tekstpodstawowy21">
    <w:name w:val="Tekst podstawowy 21"/>
    <w:basedOn w:val="Normalny"/>
    <w:rsid w:val="00D71CA3"/>
    <w:pPr>
      <w:widowControl w:val="0"/>
      <w:suppressAutoHyphens/>
      <w:spacing w:before="0" w:after="120" w:line="48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m5968006951817061090kolorowalistaakcent11">
    <w:name w:val="m5968006951817061090kolorowalistaakcent11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ox-b171701408-msonormal">
    <w:name w:val="ox-b171701408-msonormal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p1">
    <w:name w:val="p1"/>
    <w:basedOn w:val="Normalny"/>
    <w:rsid w:val="00D71CA3"/>
    <w:pPr>
      <w:widowControl w:val="0"/>
      <w:suppressAutoHyphens/>
      <w:spacing w:before="0" w:after="0" w:line="240" w:lineRule="auto"/>
    </w:pPr>
    <w:rPr>
      <w:rFonts w:ascii="Helvetica" w:eastAsia="Calibri" w:hAnsi="Helvetica" w:cs="Helvetica"/>
      <w:kern w:val="1"/>
      <w:sz w:val="15"/>
      <w:szCs w:val="15"/>
      <w:lang w:val="en-US" w:eastAsia="ar-SA"/>
    </w:rPr>
  </w:style>
  <w:style w:type="paragraph" w:customStyle="1" w:styleId="p3">
    <w:name w:val="p3"/>
    <w:basedOn w:val="Normalny"/>
    <w:rsid w:val="00D71CA3"/>
    <w:pPr>
      <w:widowControl w:val="0"/>
      <w:suppressAutoHyphens/>
      <w:spacing w:before="0" w:after="0" w:line="240" w:lineRule="auto"/>
      <w:jc w:val="both"/>
    </w:pPr>
    <w:rPr>
      <w:rFonts w:ascii="Helvetica Neue" w:eastAsia="Calibri" w:hAnsi="Helvetica Neue" w:cs="Helvetica Neue"/>
      <w:color w:val="454545"/>
      <w:kern w:val="1"/>
      <w:sz w:val="18"/>
      <w:szCs w:val="18"/>
      <w:lang w:val="en-US" w:eastAsia="ar-SA"/>
    </w:rPr>
  </w:style>
  <w:style w:type="paragraph" w:customStyle="1" w:styleId="p2">
    <w:name w:val="p2"/>
    <w:basedOn w:val="Normalny"/>
    <w:rsid w:val="00D71CA3"/>
    <w:pPr>
      <w:widowControl w:val="0"/>
      <w:suppressAutoHyphens/>
      <w:spacing w:before="0" w:after="0" w:line="240" w:lineRule="auto"/>
    </w:pPr>
    <w:rPr>
      <w:rFonts w:ascii="Helvetica Neue" w:eastAsia="Calibri" w:hAnsi="Helvetica Neue" w:cs="Helvetica Neue"/>
      <w:color w:val="454545"/>
      <w:kern w:val="1"/>
      <w:sz w:val="18"/>
      <w:szCs w:val="18"/>
      <w:lang w:val="en-US" w:eastAsia="ar-SA"/>
    </w:rPr>
  </w:style>
  <w:style w:type="paragraph" w:customStyle="1" w:styleId="ox-2f2e412c31-msolistparagraph">
    <w:name w:val="ox-2f2e412c31-msolistparagraph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hAnsi="Times New Roman" w:cs="Calibri"/>
      <w:kern w:val="1"/>
      <w:lang w:val="en-US" w:eastAsia="ar-SA"/>
    </w:rPr>
  </w:style>
  <w:style w:type="paragraph" w:customStyle="1" w:styleId="Poprawka1">
    <w:name w:val="Poprawka1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Tekstpodstawowy1">
    <w:name w:val="Tekst podstawowy1"/>
    <w:basedOn w:val="Normalny"/>
    <w:rsid w:val="00D71CA3"/>
    <w:pPr>
      <w:widowControl w:val="0"/>
      <w:suppressAutoHyphens/>
      <w:spacing w:before="0" w:after="0" w:line="240" w:lineRule="auto"/>
      <w:jc w:val="both"/>
    </w:pPr>
    <w:rPr>
      <w:rFonts w:eastAsia="Calibri" w:cs="Calibri"/>
      <w:kern w:val="1"/>
      <w:sz w:val="20"/>
      <w:szCs w:val="20"/>
      <w:lang w:val="en-US" w:eastAsia="ar-SA"/>
    </w:rPr>
  </w:style>
  <w:style w:type="paragraph" w:customStyle="1" w:styleId="Normalny1">
    <w:name w:val="Normalny1"/>
    <w:rsid w:val="00D71CA3"/>
    <w:pPr>
      <w:widowControl w:val="0"/>
      <w:suppressAutoHyphens/>
    </w:pPr>
    <w:rPr>
      <w:rFonts w:ascii="Times New Roman" w:eastAsia="Lucida Sans Unicode" w:hAnsi="Times New Roman" w:cs="Arial"/>
      <w:lang w:eastAsia="hi-IN" w:bidi="hi-IN"/>
    </w:rPr>
  </w:style>
  <w:style w:type="paragraph" w:customStyle="1" w:styleId="Kolorowecieniowanieakcent31">
    <w:name w:val="Kolorowe cieniowanie — akcent 31"/>
    <w:basedOn w:val="Normalny"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HTML-wstpniesformatowany1">
    <w:name w:val="HTML - wstępnie sformatowany1"/>
    <w:basedOn w:val="Normalny"/>
    <w:rsid w:val="00D71CA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240" w:lineRule="auto"/>
    </w:pPr>
    <w:rPr>
      <w:rFonts w:ascii="Courier New" w:hAnsi="Courier New" w:cs="Courier New"/>
      <w:kern w:val="1"/>
      <w:sz w:val="20"/>
      <w:szCs w:val="20"/>
      <w:lang w:val="en-US"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D71CA3"/>
    <w:pPr>
      <w:widowControl w:val="0"/>
      <w:suppressLineNumbers/>
      <w:suppressAutoHyphens/>
      <w:spacing w:before="0" w:after="0" w:line="240" w:lineRule="auto"/>
      <w:ind w:left="283" w:hanging="283"/>
    </w:pPr>
    <w:rPr>
      <w:rFonts w:ascii="Times New Roman" w:hAnsi="Times New Roman" w:cs="Tahoma"/>
      <w:kern w:val="1"/>
      <w:sz w:val="20"/>
      <w:szCs w:val="20"/>
      <w:lang w:val="en-US"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D71CA3"/>
    <w:rPr>
      <w:rFonts w:ascii="Times New Roman" w:hAnsi="Times New Roman" w:cs="Tahoma"/>
      <w:kern w:val="1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rsid w:val="00D71CA3"/>
    <w:pPr>
      <w:widowControl w:val="0"/>
      <w:suppressLineNumbers/>
      <w:suppressAutoHyphens/>
      <w:spacing w:before="0" w:after="0" w:line="240" w:lineRule="auto"/>
    </w:pPr>
    <w:rPr>
      <w:rFonts w:ascii="Times New Roman" w:hAnsi="Times New Roman" w:cs="Tahoma"/>
      <w:kern w:val="1"/>
      <w:lang w:val="en-US" w:eastAsia="ar-SA"/>
    </w:rPr>
  </w:style>
  <w:style w:type="paragraph" w:customStyle="1" w:styleId="Nagwektabeli">
    <w:name w:val="Nagłówek tabeli"/>
    <w:basedOn w:val="Zawartotabeli"/>
    <w:rsid w:val="00D71CA3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D71CA3"/>
    <w:pPr>
      <w:spacing w:before="0" w:after="0" w:line="240" w:lineRule="auto"/>
    </w:pPr>
    <w:rPr>
      <w:rFonts w:ascii="Courier New" w:eastAsia="MS Mincho" w:hAnsi="Courier New"/>
      <w:sz w:val="20"/>
    </w:rPr>
  </w:style>
  <w:style w:type="character" w:customStyle="1" w:styleId="ZwykytekstZnak1">
    <w:name w:val="Zwykły tekst Znak1"/>
    <w:basedOn w:val="Domylnaczcionkaakapitu"/>
    <w:uiPriority w:val="99"/>
    <w:semiHidden/>
    <w:rsid w:val="00D71CA3"/>
    <w:rPr>
      <w:rFonts w:ascii="Consolas" w:hAnsi="Consolas"/>
      <w:sz w:val="21"/>
      <w:szCs w:val="21"/>
    </w:rPr>
  </w:style>
  <w:style w:type="character" w:customStyle="1" w:styleId="TekstkomentarzaZnak1">
    <w:name w:val="Tekst komentarza Znak1"/>
    <w:basedOn w:val="Domylnaczcionkaakapitu"/>
    <w:uiPriority w:val="99"/>
    <w:rsid w:val="00D71CA3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ematkomentarzaZnak1">
    <w:name w:val="Temat komentarza Znak1"/>
    <w:basedOn w:val="TekstkomentarzaZnak1"/>
    <w:uiPriority w:val="99"/>
    <w:semiHidden/>
    <w:rsid w:val="00D71CA3"/>
    <w:rPr>
      <w:rFonts w:ascii="Times New Roman" w:eastAsia="Times New Roman" w:hAnsi="Times New Roman" w:cs="Times New Roman"/>
      <w:b/>
      <w:bCs/>
      <w:kern w:val="1"/>
      <w:sz w:val="20"/>
      <w:szCs w:val="20"/>
      <w:lang w:val="en-US"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71CA3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sid w:val="00D71CA3"/>
    <w:rPr>
      <w:vertAlign w:val="superscript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D71CA3"/>
    <w:pPr>
      <w:widowControl w:val="0"/>
      <w:suppressAutoHyphens/>
      <w:spacing w:before="0" w:after="0" w:line="240" w:lineRule="auto"/>
    </w:pPr>
    <w:rPr>
      <w:rFonts w:ascii="Times New Roman" w:hAnsi="Times New Roman"/>
      <w:kern w:val="1"/>
      <w:sz w:val="20"/>
      <w:szCs w:val="20"/>
      <w:lang w:val="en-US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D71CA3"/>
    <w:rPr>
      <w:rFonts w:ascii="Times New Roman" w:hAnsi="Times New Roman"/>
      <w:kern w:val="1"/>
      <w:sz w:val="20"/>
      <w:szCs w:val="20"/>
      <w:lang w:val="en-US" w:eastAsia="ar-SA"/>
    </w:rPr>
  </w:style>
  <w:style w:type="paragraph" w:customStyle="1" w:styleId="gmail-msolistparagraph">
    <w:name w:val="gmail-msolistparagraph"/>
    <w:basedOn w:val="Normalny"/>
    <w:rsid w:val="00D71CA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gmail-msocommentreference">
    <w:name w:val="gmail-msocommentreference"/>
    <w:basedOn w:val="Domylnaczcionkaakapitu"/>
    <w:rsid w:val="00D71CA3"/>
  </w:style>
  <w:style w:type="character" w:customStyle="1" w:styleId="Nierozpoznanawzmianka7">
    <w:name w:val="Nierozpoznana wzmianka7"/>
    <w:unhideWhenUsed/>
    <w:rsid w:val="00D71CA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71CA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Standard">
    <w:name w:val="Standard"/>
    <w:qFormat/>
    <w:rsid w:val="00D71CA3"/>
    <w:pPr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czeinternetowe">
    <w:name w:val="Łącze internetowe"/>
    <w:uiPriority w:val="99"/>
    <w:rsid w:val="00D71CA3"/>
    <w:rPr>
      <w:rFonts w:cs="Times New Roman"/>
      <w:color w:val="0000FF"/>
      <w:u w:val="single"/>
    </w:rPr>
  </w:style>
  <w:style w:type="character" w:customStyle="1" w:styleId="Domylnaczcionkaakapitu3">
    <w:name w:val="Domyślna czcionka akapitu3"/>
    <w:rsid w:val="00D71CA3"/>
  </w:style>
  <w:style w:type="character" w:customStyle="1" w:styleId="UyteHipercze2">
    <w:name w:val="UżyteHiperłącze2"/>
    <w:rsid w:val="00D71CA3"/>
    <w:rPr>
      <w:rFonts w:cs="Times New Roman"/>
      <w:color w:val="954F72"/>
      <w:u w:val="single"/>
    </w:rPr>
  </w:style>
  <w:style w:type="character" w:customStyle="1" w:styleId="Odwoaniedokomentarza2">
    <w:name w:val="Odwołanie do komentarza2"/>
    <w:rsid w:val="00D71CA3"/>
    <w:rPr>
      <w:rFonts w:cs="Times New Roman"/>
      <w:sz w:val="16"/>
    </w:rPr>
  </w:style>
  <w:style w:type="character" w:customStyle="1" w:styleId="Odwoanieprzypisudolnego2">
    <w:name w:val="Odwołanie przypisu dolnego2"/>
    <w:rsid w:val="00D71CA3"/>
    <w:rPr>
      <w:rFonts w:cs="Times New Roman"/>
      <w:vertAlign w:val="superscript"/>
    </w:rPr>
  </w:style>
  <w:style w:type="character" w:customStyle="1" w:styleId="Odwoanieprzypisukocowego2">
    <w:name w:val="Odwołanie przypisu końcowego2"/>
    <w:rsid w:val="00D71CA3"/>
    <w:rPr>
      <w:rFonts w:cs="Times New Roman"/>
      <w:vertAlign w:val="superscript"/>
    </w:rPr>
  </w:style>
  <w:style w:type="paragraph" w:customStyle="1" w:styleId="Bezodstpw2">
    <w:name w:val="Bez odstępów2"/>
    <w:uiPriority w:val="99"/>
    <w:rsid w:val="00D71CA3"/>
    <w:pPr>
      <w:suppressAutoHyphens/>
    </w:pPr>
    <w:rPr>
      <w:sz w:val="22"/>
      <w:szCs w:val="22"/>
      <w:lang w:eastAsia="ar-SA"/>
    </w:rPr>
  </w:style>
  <w:style w:type="paragraph" w:customStyle="1" w:styleId="NormalnyWeb2">
    <w:name w:val="Normalny (Web)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Listanumerowana20">
    <w:name w:val="Lista numerowana2"/>
    <w:basedOn w:val="Normalny"/>
    <w:rsid w:val="00D71CA3"/>
    <w:pPr>
      <w:widowControl w:val="0"/>
      <w:tabs>
        <w:tab w:val="num" w:pos="0"/>
        <w:tab w:val="left" w:pos="425"/>
      </w:tabs>
      <w:suppressAutoHyphens/>
      <w:spacing w:before="120" w:after="60" w:line="288" w:lineRule="auto"/>
      <w:ind w:left="425" w:hanging="425"/>
    </w:pPr>
    <w:rPr>
      <w:rFonts w:ascii="Times" w:hAnsi="Times" w:cs="Times"/>
      <w:b/>
      <w:kern w:val="1"/>
      <w:sz w:val="22"/>
      <w:szCs w:val="22"/>
      <w:lang w:val="en-US" w:eastAsia="ar-SA"/>
    </w:rPr>
  </w:style>
  <w:style w:type="paragraph" w:customStyle="1" w:styleId="Listanumerowana22">
    <w:name w:val="Lista numerowana 22"/>
    <w:basedOn w:val="Normalny"/>
    <w:uiPriority w:val="99"/>
    <w:rsid w:val="00D71CA3"/>
    <w:pPr>
      <w:widowControl w:val="0"/>
      <w:tabs>
        <w:tab w:val="num" w:pos="0"/>
      </w:tabs>
      <w:suppressAutoHyphens/>
      <w:spacing w:before="0" w:after="0" w:line="288" w:lineRule="auto"/>
      <w:ind w:left="992" w:hanging="567"/>
      <w:jc w:val="both"/>
    </w:pPr>
    <w:rPr>
      <w:rFonts w:ascii="Times" w:hAnsi="Times" w:cs="Times"/>
      <w:kern w:val="1"/>
      <w:sz w:val="22"/>
      <w:lang w:val="en-US" w:eastAsia="ar-SA"/>
    </w:rPr>
  </w:style>
  <w:style w:type="paragraph" w:customStyle="1" w:styleId="Listanumerowana32">
    <w:name w:val="Lista numerowana 32"/>
    <w:basedOn w:val="Normalny"/>
    <w:rsid w:val="00D71CA3"/>
    <w:pPr>
      <w:widowControl w:val="0"/>
      <w:tabs>
        <w:tab w:val="num" w:pos="0"/>
        <w:tab w:val="left" w:pos="1440"/>
      </w:tabs>
      <w:suppressAutoHyphens/>
      <w:spacing w:before="0" w:after="0" w:line="288" w:lineRule="auto"/>
      <w:ind w:left="1701" w:hanging="709"/>
      <w:jc w:val="both"/>
    </w:pPr>
    <w:rPr>
      <w:rFonts w:ascii="Times" w:hAnsi="Times" w:cs="Times"/>
      <w:kern w:val="1"/>
      <w:sz w:val="20"/>
      <w:szCs w:val="20"/>
      <w:lang w:val="en-US" w:eastAsia="ar-SA"/>
    </w:rPr>
  </w:style>
  <w:style w:type="paragraph" w:customStyle="1" w:styleId="Listanumerowana42">
    <w:name w:val="Lista numerowana 42"/>
    <w:basedOn w:val="Listanumerowana32"/>
    <w:rsid w:val="00D71CA3"/>
    <w:pPr>
      <w:ind w:left="2552" w:hanging="851"/>
    </w:pPr>
  </w:style>
  <w:style w:type="paragraph" w:customStyle="1" w:styleId="Listanumerowana52">
    <w:name w:val="Lista numerowana 52"/>
    <w:basedOn w:val="Normalny"/>
    <w:rsid w:val="00D71CA3"/>
    <w:pPr>
      <w:widowControl w:val="0"/>
      <w:tabs>
        <w:tab w:val="num" w:pos="0"/>
        <w:tab w:val="left" w:pos="2520"/>
      </w:tabs>
      <w:suppressAutoHyphens/>
      <w:spacing w:before="0" w:after="0" w:line="288" w:lineRule="auto"/>
      <w:ind w:left="3544" w:hanging="992"/>
      <w:jc w:val="both"/>
    </w:pPr>
    <w:rPr>
      <w:rFonts w:ascii="Times" w:hAnsi="Times" w:cs="Times"/>
      <w:bCs/>
      <w:kern w:val="1"/>
      <w:sz w:val="22"/>
      <w:szCs w:val="22"/>
      <w:lang w:val="en-US" w:eastAsia="ar-SA"/>
    </w:rPr>
  </w:style>
  <w:style w:type="paragraph" w:customStyle="1" w:styleId="Tekstdymka2">
    <w:name w:val="Tekst dymka2"/>
    <w:basedOn w:val="Normalny"/>
    <w:rsid w:val="00D71CA3"/>
    <w:pPr>
      <w:widowControl w:val="0"/>
      <w:suppressAutoHyphens/>
      <w:spacing w:before="0" w:after="0" w:line="240" w:lineRule="auto"/>
    </w:pPr>
    <w:rPr>
      <w:rFonts w:ascii="Tahoma" w:eastAsia="Calibri" w:hAnsi="Tahoma" w:cs="Tahoma"/>
      <w:kern w:val="1"/>
      <w:sz w:val="16"/>
      <w:szCs w:val="20"/>
      <w:lang w:val="en-US" w:eastAsia="ar-SA"/>
    </w:rPr>
  </w:style>
  <w:style w:type="paragraph" w:customStyle="1" w:styleId="Tekstkomentarza2">
    <w:name w:val="Tekst komentarza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matkomentarza2">
    <w:name w:val="Temat komentarza2"/>
    <w:basedOn w:val="Tekstkomentarza2"/>
    <w:rsid w:val="00D71CA3"/>
    <w:rPr>
      <w:b/>
    </w:rPr>
  </w:style>
  <w:style w:type="paragraph" w:customStyle="1" w:styleId="Tekstprzypisudolnego2">
    <w:name w:val="Tekst przypisu dolnego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Zwykytekst2">
    <w:name w:val="Zwykły tekst2"/>
    <w:basedOn w:val="Normalny"/>
    <w:rsid w:val="00D71CA3"/>
    <w:pPr>
      <w:widowControl w:val="0"/>
      <w:suppressAutoHyphens/>
      <w:spacing w:before="0" w:after="0" w:line="240" w:lineRule="auto"/>
    </w:pPr>
    <w:rPr>
      <w:rFonts w:ascii="Courier New" w:eastAsia="MS Mincho" w:hAnsi="Courier New" w:cs="Courier New"/>
      <w:kern w:val="1"/>
      <w:sz w:val="20"/>
      <w:szCs w:val="20"/>
      <w:lang w:val="en-US" w:eastAsia="ar-SA"/>
    </w:rPr>
  </w:style>
  <w:style w:type="paragraph" w:customStyle="1" w:styleId="Tekstprzypisukocowego2">
    <w:name w:val="Tekst przypisu końcowego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Akapitzlist2">
    <w:name w:val="Akapit z listą2"/>
    <w:basedOn w:val="Normalny"/>
    <w:uiPriority w:val="99"/>
    <w:qFormat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Tekstpodstawowy22">
    <w:name w:val="Tekst podstawowy 22"/>
    <w:basedOn w:val="Normalny"/>
    <w:rsid w:val="00D71CA3"/>
    <w:pPr>
      <w:widowControl w:val="0"/>
      <w:suppressAutoHyphens/>
      <w:spacing w:before="0" w:after="120" w:line="48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Poprawka2">
    <w:name w:val="Poprawka2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HTML-wstpniesformatowany2">
    <w:name w:val="HTML - wstępnie sformatowany2"/>
    <w:basedOn w:val="Normalny"/>
    <w:rsid w:val="00D71CA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240" w:lineRule="auto"/>
    </w:pPr>
    <w:rPr>
      <w:rFonts w:ascii="Courier New" w:hAnsi="Courier New" w:cs="Courier New"/>
      <w:kern w:val="1"/>
      <w:sz w:val="20"/>
      <w:szCs w:val="20"/>
      <w:lang w:val="en-US" w:eastAsia="ar-SA"/>
    </w:rPr>
  </w:style>
  <w:style w:type="character" w:customStyle="1" w:styleId="Teksttreci20">
    <w:name w:val="Tekst treści (2)_"/>
    <w:basedOn w:val="Domylnaczcionkaakapitu"/>
    <w:link w:val="Teksttreci2"/>
    <w:locked/>
    <w:rsid w:val="00D71CA3"/>
    <w:rPr>
      <w:rFonts w:ascii="Times New Roman" w:hAnsi="Times New Roman" w:cs="Tahoma"/>
      <w:kern w:val="1"/>
      <w:sz w:val="21"/>
      <w:shd w:val="clear" w:color="auto" w:fill="FFFFFF"/>
      <w:lang w:val="en-US" w:eastAsia="ar-SA"/>
    </w:rPr>
  </w:style>
  <w:style w:type="table" w:customStyle="1" w:styleId="Tabela-Siatka1">
    <w:name w:val="Tabela - Siatka1"/>
    <w:basedOn w:val="Standardowy"/>
    <w:next w:val="Tabela-Siatka"/>
    <w:uiPriority w:val="59"/>
    <w:locked/>
    <w:rsid w:val="00D71CA3"/>
    <w:pPr>
      <w:suppressAutoHyphens/>
    </w:pPr>
    <w:rPr>
      <w:rFonts w:eastAsia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D71CA3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9">
    <w:name w:val="WWNum19"/>
    <w:basedOn w:val="Bezlisty"/>
    <w:rsid w:val="00D71CA3"/>
    <w:pPr>
      <w:numPr>
        <w:numId w:val="32"/>
      </w:numPr>
    </w:p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D71CA3"/>
  </w:style>
  <w:style w:type="character" w:customStyle="1" w:styleId="Domylnaczcionkaakapitu0">
    <w:name w:val="Domy?lna czcionka akapitu"/>
    <w:rsid w:val="00D71CA3"/>
  </w:style>
  <w:style w:type="character" w:customStyle="1" w:styleId="x193iq5w">
    <w:name w:val="x193iq5w"/>
    <w:basedOn w:val="Domylnaczcionkaakapitu"/>
    <w:rsid w:val="00D71CA3"/>
  </w:style>
  <w:style w:type="character" w:customStyle="1" w:styleId="element-text">
    <w:name w:val="element-text"/>
    <w:basedOn w:val="Domylnaczcionkaakapitu"/>
    <w:rsid w:val="00D71CA3"/>
  </w:style>
  <w:style w:type="paragraph" w:styleId="Listanumerowana2">
    <w:name w:val="List Number 2"/>
    <w:basedOn w:val="Normalny"/>
    <w:uiPriority w:val="99"/>
    <w:semiHidden/>
    <w:unhideWhenUsed/>
    <w:rsid w:val="00D71CA3"/>
    <w:pPr>
      <w:widowControl w:val="0"/>
      <w:numPr>
        <w:numId w:val="57"/>
      </w:numPr>
      <w:suppressAutoHyphens/>
      <w:spacing w:before="0" w:after="0" w:line="240" w:lineRule="auto"/>
      <w:contextualSpacing/>
    </w:pPr>
    <w:rPr>
      <w:rFonts w:ascii="Times New Roman" w:hAnsi="Times New Roman" w:cs="Tahoma"/>
      <w:kern w:val="1"/>
      <w:lang w:val="en-US" w:eastAsia="ar-SA"/>
    </w:rPr>
  </w:style>
  <w:style w:type="paragraph" w:customStyle="1" w:styleId="Bezodstpw3">
    <w:name w:val="Bez odstępów3"/>
    <w:next w:val="Bezodstpw"/>
    <w:uiPriority w:val="99"/>
    <w:qFormat/>
    <w:rsid w:val="00D71CA3"/>
    <w:pPr>
      <w:suppressAutoHyphens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71CA3"/>
    <w:pPr>
      <w:widowControl w:val="0"/>
      <w:suppressAutoHyphens/>
      <w:spacing w:before="0" w:after="120" w:line="480" w:lineRule="auto"/>
      <w:ind w:left="283"/>
    </w:pPr>
    <w:rPr>
      <w:rFonts w:ascii="Times New Roman" w:hAnsi="Times New Roman" w:cs="Tahoma"/>
      <w:kern w:val="1"/>
      <w:lang w:val="en-US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71CA3"/>
    <w:rPr>
      <w:rFonts w:ascii="Times New Roman" w:hAnsi="Times New Roman" w:cs="Tahoma"/>
      <w:kern w:val="1"/>
      <w:lang w:val="en-US" w:eastAsia="ar-SA"/>
    </w:rPr>
  </w:style>
  <w:style w:type="paragraph" w:styleId="Bezodstpw">
    <w:name w:val="No Spacing"/>
    <w:link w:val="BezodstpwZnak"/>
    <w:uiPriority w:val="99"/>
    <w:rsid w:val="00D71CA3"/>
  </w:style>
  <w:style w:type="paragraph" w:customStyle="1" w:styleId="TableContents">
    <w:name w:val="Table Contents"/>
    <w:basedOn w:val="Standard"/>
    <w:rsid w:val="00AA6232"/>
    <w:pPr>
      <w:widowControl w:val="0"/>
      <w:suppressLineNumbers/>
      <w:textAlignment w:val="baseline"/>
    </w:pPr>
    <w:rPr>
      <w:rFonts w:ascii="Liberation Serif" w:eastAsia="Segoe UI" w:hAnsi="Liberation Serif" w:cs="Tahoma"/>
      <w:color w:val="000000"/>
    </w:rPr>
  </w:style>
  <w:style w:type="paragraph" w:customStyle="1" w:styleId="TableHeading">
    <w:name w:val="Table Heading"/>
    <w:basedOn w:val="TableContents"/>
    <w:rsid w:val="00AA6232"/>
    <w:pPr>
      <w:jc w:val="center"/>
    </w:pPr>
    <w:rPr>
      <w:b/>
      <w:bCs/>
    </w:rPr>
  </w:style>
  <w:style w:type="paragraph" w:customStyle="1" w:styleId="Textbody">
    <w:name w:val="Text body"/>
    <w:basedOn w:val="Standard"/>
    <w:rsid w:val="00AA6232"/>
    <w:pPr>
      <w:widowControl w:val="0"/>
      <w:spacing w:after="140" w:line="276" w:lineRule="auto"/>
      <w:textAlignment w:val="baseline"/>
    </w:pPr>
    <w:rPr>
      <w:rFonts w:ascii="Liberation Serif" w:eastAsia="Segoe UI" w:hAnsi="Liberation Serif" w:cs="Tahoma"/>
      <w:color w:val="000000"/>
    </w:rPr>
  </w:style>
  <w:style w:type="paragraph" w:customStyle="1" w:styleId="Heading">
    <w:name w:val="Heading"/>
    <w:basedOn w:val="Normalny"/>
    <w:rsid w:val="00AA6232"/>
    <w:pPr>
      <w:widowControl w:val="0"/>
      <w:tabs>
        <w:tab w:val="center" w:pos="4536"/>
        <w:tab w:val="right" w:pos="9072"/>
      </w:tabs>
      <w:suppressAutoHyphens/>
      <w:autoSpaceDN w:val="0"/>
      <w:spacing w:before="0" w:after="0" w:line="240" w:lineRule="auto"/>
      <w:textAlignment w:val="baseline"/>
    </w:pPr>
    <w:rPr>
      <w:rFonts w:ascii="Liberation Serif" w:eastAsia="Segoe UI" w:hAnsi="Liberation Serif" w:cs="Mangal"/>
      <w:color w:val="000000"/>
      <w:kern w:val="3"/>
      <w:szCs w:val="21"/>
      <w:lang w:eastAsia="zh-CN" w:bidi="hi-IN"/>
    </w:rPr>
  </w:style>
  <w:style w:type="paragraph" w:customStyle="1" w:styleId="HeaderandFooter">
    <w:name w:val="Header and Footer"/>
    <w:basedOn w:val="Standard"/>
    <w:rsid w:val="00AA6232"/>
    <w:pPr>
      <w:widowControl w:val="0"/>
      <w:suppressLineNumbers/>
      <w:tabs>
        <w:tab w:val="center" w:pos="4819"/>
        <w:tab w:val="right" w:pos="9638"/>
      </w:tabs>
      <w:textAlignment w:val="baseline"/>
    </w:pPr>
    <w:rPr>
      <w:rFonts w:ascii="Liberation Serif" w:eastAsia="Segoe UI" w:hAnsi="Liberation Serif" w:cs="Tahoma"/>
      <w:color w:val="000000"/>
    </w:rPr>
  </w:style>
  <w:style w:type="character" w:customStyle="1" w:styleId="NumberingSymbols">
    <w:name w:val="Numbering Symbols"/>
    <w:rsid w:val="00AA6232"/>
  </w:style>
  <w:style w:type="character" w:customStyle="1" w:styleId="Internetlink">
    <w:name w:val="Internet link"/>
    <w:rsid w:val="00AA6232"/>
    <w:rPr>
      <w:color w:val="000080"/>
      <w:u w:val="single"/>
    </w:rPr>
  </w:style>
  <w:style w:type="numbering" w:customStyle="1" w:styleId="WWNum2">
    <w:name w:val="WWNum2"/>
    <w:basedOn w:val="Bezlisty"/>
    <w:rsid w:val="00AA6232"/>
    <w:pPr>
      <w:numPr>
        <w:numId w:val="62"/>
      </w:numPr>
    </w:pPr>
  </w:style>
  <w:style w:type="numbering" w:customStyle="1" w:styleId="WWNum1">
    <w:name w:val="WWNum1"/>
    <w:basedOn w:val="Bezlisty"/>
    <w:rsid w:val="00AA6232"/>
    <w:pPr>
      <w:numPr>
        <w:numId w:val="63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B641C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debewielkie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debewielki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A740AB7D-CEDC-4C85-8402-28285173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319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Agnieszka Rawska</cp:lastModifiedBy>
  <cp:revision>10</cp:revision>
  <cp:lastPrinted>2025-05-05T12:13:00Z</cp:lastPrinted>
  <dcterms:created xsi:type="dcterms:W3CDTF">2025-06-30T06:21:00Z</dcterms:created>
  <dcterms:modified xsi:type="dcterms:W3CDTF">2025-11-28T10:28:00Z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